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5F2FC" w14:textId="09D2D6BA" w:rsidR="003A1300" w:rsidRDefault="003A1300" w:rsidP="008240F3">
      <w:pPr>
        <w:pStyle w:val="Heading2"/>
        <w:spacing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14:paraId="6F329ED6" w14:textId="77777777" w:rsidR="003A1300" w:rsidRPr="003A1300" w:rsidRDefault="003A1300" w:rsidP="003A1300">
      <w:pPr>
        <w:pStyle w:val="NoSpacing"/>
        <w:ind w:left="6480"/>
        <w:rPr>
          <w:lang w:val="sr-Cyrl-CS"/>
        </w:rPr>
      </w:pPr>
    </w:p>
    <w:p w14:paraId="616C134D" w14:textId="77777777" w:rsidR="00620F4E" w:rsidRDefault="00620F4E" w:rsidP="00620F4E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5E46BAEF" w14:textId="016DABA8" w:rsidR="00620F4E" w:rsidRPr="00BD0F58" w:rsidRDefault="007F2650" w:rsidP="007F2650">
      <w:pPr>
        <w:tabs>
          <w:tab w:val="left" w:pos="4020"/>
        </w:tabs>
        <w:rPr>
          <w:lang w:val="sr-Cyrl-CS"/>
        </w:rPr>
      </w:pPr>
      <w:r w:rsidRPr="00BD0F58">
        <w:rPr>
          <w:lang w:val="sr-Cyrl-CS"/>
        </w:rPr>
        <w:tab/>
      </w:r>
    </w:p>
    <w:p w14:paraId="61DF1A94" w14:textId="77777777" w:rsidR="00B14709" w:rsidRPr="00BD0F58" w:rsidRDefault="00B14709" w:rsidP="00B14709">
      <w:pPr>
        <w:rPr>
          <w:lang w:val="sr-Cyrl-CS"/>
        </w:rPr>
      </w:pPr>
    </w:p>
    <w:p w14:paraId="470B896A" w14:textId="77777777" w:rsidR="00B14709" w:rsidRPr="00BD0F58" w:rsidRDefault="00B14709" w:rsidP="00B14709">
      <w:pPr>
        <w:rPr>
          <w:lang w:val="sr-Cyrl-CS"/>
        </w:rPr>
      </w:pPr>
    </w:p>
    <w:p w14:paraId="20A385B2" w14:textId="77777777" w:rsidR="00B14709" w:rsidRPr="00BD0F58" w:rsidRDefault="00B14709" w:rsidP="00B14709">
      <w:pPr>
        <w:rPr>
          <w:lang w:val="sr-Cyrl-CS"/>
        </w:rPr>
      </w:pPr>
    </w:p>
    <w:p w14:paraId="3C4CBD81" w14:textId="77777777" w:rsidR="00B14709" w:rsidRPr="00BD0F58" w:rsidRDefault="00B14709" w:rsidP="00B14709">
      <w:pPr>
        <w:rPr>
          <w:lang w:val="sr-Cyrl-CS"/>
        </w:rPr>
      </w:pPr>
    </w:p>
    <w:p w14:paraId="29A8FCA3" w14:textId="77777777" w:rsidR="00620F4E" w:rsidRPr="00BD0F58" w:rsidRDefault="00620F4E" w:rsidP="00B14709">
      <w:pPr>
        <w:rPr>
          <w:lang w:val="sr-Cyrl-CS"/>
        </w:rPr>
      </w:pPr>
    </w:p>
    <w:p w14:paraId="3E117619" w14:textId="77777777" w:rsidR="00B14709" w:rsidRPr="00BD0F58" w:rsidRDefault="00B14709" w:rsidP="00B14709">
      <w:pPr>
        <w:rPr>
          <w:lang w:val="sr-Cyrl-CS"/>
        </w:rPr>
      </w:pPr>
    </w:p>
    <w:p w14:paraId="3EEC82C3" w14:textId="77777777" w:rsidR="00B14709" w:rsidRPr="00BD0F58" w:rsidRDefault="00B14709" w:rsidP="00B14709">
      <w:pPr>
        <w:rPr>
          <w:lang w:val="sr-Cyrl-CS"/>
        </w:rPr>
      </w:pPr>
    </w:p>
    <w:p w14:paraId="126138FA" w14:textId="77777777" w:rsidR="00B14709" w:rsidRPr="00BD0F58" w:rsidRDefault="00B14709" w:rsidP="00B14709">
      <w:pPr>
        <w:rPr>
          <w:lang w:val="sr-Cyrl-CS"/>
        </w:rPr>
      </w:pPr>
    </w:p>
    <w:p w14:paraId="5D35774D" w14:textId="77777777" w:rsidR="00DA3F64" w:rsidRPr="00BD0F58" w:rsidRDefault="00DA3F64" w:rsidP="00DA3F64">
      <w:pPr>
        <w:rPr>
          <w:lang w:val="sr-Cyrl-CS"/>
        </w:rPr>
      </w:pPr>
      <w:bookmarkStart w:id="0" w:name="_Toc31368951"/>
    </w:p>
    <w:p w14:paraId="672E9A3D" w14:textId="42F33797" w:rsidR="00DA3F64" w:rsidRPr="00DA3F64" w:rsidRDefault="00DA3F64" w:rsidP="00DA3F64">
      <w:pPr>
        <w:pStyle w:val="Heading1"/>
        <w:ind w:left="360"/>
        <w:jc w:val="right"/>
        <w:rPr>
          <w:lang w:val="sr-Cyrl-RS"/>
        </w:rPr>
      </w:pPr>
      <w:r>
        <w:rPr>
          <w:color w:val="auto"/>
          <w:lang w:val="sr-Cyrl-RS"/>
        </w:rPr>
        <w:t>А. ОПШТИ ДЕО</w:t>
      </w:r>
    </w:p>
    <w:p w14:paraId="01E00B21" w14:textId="77777777" w:rsidR="00DA3F64" w:rsidRPr="00BD0F58" w:rsidRDefault="00DA3F64" w:rsidP="00DA3F64">
      <w:pPr>
        <w:rPr>
          <w:lang w:val="sr-Cyrl-CS"/>
        </w:rPr>
      </w:pPr>
    </w:p>
    <w:p w14:paraId="4D60612A" w14:textId="77777777" w:rsidR="00DA3F64" w:rsidRPr="00BD0F58" w:rsidRDefault="00DA3F64" w:rsidP="00DA3F64">
      <w:pPr>
        <w:rPr>
          <w:lang w:val="sr-Cyrl-CS"/>
        </w:rPr>
      </w:pPr>
    </w:p>
    <w:p w14:paraId="057C6DCA" w14:textId="77777777" w:rsidR="00DA3F64" w:rsidRPr="00BD0F58" w:rsidRDefault="00DA3F64" w:rsidP="00DA3F64">
      <w:pPr>
        <w:rPr>
          <w:lang w:val="sr-Cyrl-CS"/>
        </w:rPr>
      </w:pPr>
    </w:p>
    <w:p w14:paraId="118C9695" w14:textId="77777777" w:rsidR="00DA3F64" w:rsidRPr="00BD0F58" w:rsidRDefault="00DA3F64" w:rsidP="00DA3F64">
      <w:pPr>
        <w:rPr>
          <w:lang w:val="sr-Cyrl-CS"/>
        </w:rPr>
      </w:pPr>
    </w:p>
    <w:p w14:paraId="59798E72" w14:textId="77777777" w:rsidR="00DA3F64" w:rsidRPr="00BD0F58" w:rsidRDefault="00DA3F64" w:rsidP="00DA3F64">
      <w:pPr>
        <w:rPr>
          <w:lang w:val="sr-Cyrl-CS"/>
        </w:rPr>
      </w:pPr>
    </w:p>
    <w:p w14:paraId="275A8DB9" w14:textId="77777777" w:rsidR="00DA3F64" w:rsidRPr="00BD0F58" w:rsidRDefault="00DA3F64" w:rsidP="00DA3F64">
      <w:pPr>
        <w:rPr>
          <w:lang w:val="sr-Cyrl-CS"/>
        </w:rPr>
      </w:pPr>
    </w:p>
    <w:p w14:paraId="57FBB1AC" w14:textId="77777777" w:rsidR="00DA3F64" w:rsidRPr="00BD0F58" w:rsidRDefault="00DA3F64" w:rsidP="00DA3F64">
      <w:pPr>
        <w:rPr>
          <w:lang w:val="sr-Cyrl-CS"/>
        </w:rPr>
      </w:pPr>
    </w:p>
    <w:p w14:paraId="6DDBE78D" w14:textId="77777777" w:rsidR="00DA3F64" w:rsidRPr="00BD0F58" w:rsidRDefault="00DA3F64" w:rsidP="00DA3F64">
      <w:pPr>
        <w:rPr>
          <w:lang w:val="sr-Cyrl-CS"/>
        </w:rPr>
      </w:pPr>
    </w:p>
    <w:p w14:paraId="284F04C9" w14:textId="77777777" w:rsidR="00DA3F64" w:rsidRPr="00BD0F58" w:rsidRDefault="00DA3F64" w:rsidP="00DA3F64">
      <w:pPr>
        <w:rPr>
          <w:lang w:val="sr-Cyrl-CS"/>
        </w:rPr>
      </w:pPr>
    </w:p>
    <w:p w14:paraId="7A775088" w14:textId="77777777" w:rsidR="00DA3F64" w:rsidRPr="00BD0F58" w:rsidRDefault="00DA3F64" w:rsidP="00DA3F64">
      <w:pPr>
        <w:rPr>
          <w:lang w:val="sr-Cyrl-CS"/>
        </w:rPr>
      </w:pPr>
    </w:p>
    <w:p w14:paraId="4E59767A" w14:textId="77777777" w:rsidR="00DA3F64" w:rsidRPr="00BD0F58" w:rsidRDefault="00DA3F64" w:rsidP="00DA3F64">
      <w:pPr>
        <w:rPr>
          <w:lang w:val="sr-Cyrl-CS"/>
        </w:rPr>
      </w:pPr>
    </w:p>
    <w:p w14:paraId="592316F0" w14:textId="77777777" w:rsidR="00DA3F64" w:rsidRPr="00BD0F58" w:rsidRDefault="00DA3F64" w:rsidP="00DA3F64">
      <w:pPr>
        <w:rPr>
          <w:lang w:val="sr-Cyrl-CS"/>
        </w:rPr>
      </w:pPr>
    </w:p>
    <w:p w14:paraId="3233CF41" w14:textId="77777777" w:rsidR="00DA3F64" w:rsidRPr="00BD0F58" w:rsidRDefault="00DA3F64" w:rsidP="00DA3F64">
      <w:pPr>
        <w:rPr>
          <w:lang w:val="sr-Cyrl-CS"/>
        </w:rPr>
      </w:pPr>
    </w:p>
    <w:p w14:paraId="0B1792DC" w14:textId="77777777" w:rsidR="00DA3F64" w:rsidRPr="00BD0F58" w:rsidRDefault="00DA3F64" w:rsidP="00DA3F64">
      <w:pPr>
        <w:rPr>
          <w:lang w:val="sr-Cyrl-CS"/>
        </w:rPr>
      </w:pPr>
    </w:p>
    <w:p w14:paraId="3EF93065" w14:textId="77777777" w:rsidR="00DA3F64" w:rsidRDefault="00DA3F64" w:rsidP="00DA3F64">
      <w:pPr>
        <w:pStyle w:val="Heading1"/>
        <w:jc w:val="right"/>
        <w:rPr>
          <w:color w:val="auto"/>
          <w:lang w:val="sr-Cyrl-RS"/>
        </w:rPr>
      </w:pPr>
    </w:p>
    <w:p w14:paraId="78C258BF" w14:textId="77777777" w:rsidR="00DA3F64" w:rsidRDefault="00DA3F64" w:rsidP="00DA3F64">
      <w:pPr>
        <w:pStyle w:val="Heading1"/>
        <w:jc w:val="right"/>
        <w:rPr>
          <w:color w:val="auto"/>
          <w:lang w:val="sr-Cyrl-RS"/>
        </w:rPr>
      </w:pPr>
    </w:p>
    <w:p w14:paraId="52D39138" w14:textId="77777777" w:rsidR="00DA3F64" w:rsidRDefault="00DA3F64" w:rsidP="00DA3F64">
      <w:pPr>
        <w:pStyle w:val="Heading1"/>
        <w:jc w:val="right"/>
        <w:rPr>
          <w:color w:val="auto"/>
          <w:lang w:val="sr-Cyrl-RS"/>
        </w:rPr>
      </w:pPr>
    </w:p>
    <w:p w14:paraId="1976F8AC" w14:textId="77777777" w:rsidR="00DA3F64" w:rsidRDefault="00DA3F64" w:rsidP="00DA3F64">
      <w:pPr>
        <w:pStyle w:val="Heading1"/>
        <w:jc w:val="right"/>
        <w:rPr>
          <w:color w:val="auto"/>
          <w:lang w:val="sr-Cyrl-RS"/>
        </w:rPr>
      </w:pPr>
    </w:p>
    <w:p w14:paraId="042EA479" w14:textId="77777777" w:rsidR="00DA3F64" w:rsidRDefault="00DA3F64" w:rsidP="00DA3F64">
      <w:pPr>
        <w:pStyle w:val="Heading1"/>
        <w:jc w:val="right"/>
        <w:rPr>
          <w:color w:val="auto"/>
          <w:lang w:val="sr-Cyrl-RS"/>
        </w:rPr>
      </w:pPr>
    </w:p>
    <w:p w14:paraId="0C685C19" w14:textId="77777777" w:rsidR="00DA3F64" w:rsidRDefault="00DA3F64" w:rsidP="00DA3F64">
      <w:pPr>
        <w:pStyle w:val="Heading1"/>
        <w:jc w:val="right"/>
        <w:rPr>
          <w:color w:val="auto"/>
          <w:lang w:val="sr-Cyrl-RS"/>
        </w:rPr>
      </w:pPr>
    </w:p>
    <w:p w14:paraId="1AA1F005" w14:textId="77777777" w:rsidR="00DA3F64" w:rsidRDefault="00DA3F64" w:rsidP="00DA3F64">
      <w:pPr>
        <w:pStyle w:val="Heading1"/>
        <w:jc w:val="right"/>
        <w:rPr>
          <w:color w:val="auto"/>
          <w:lang w:val="sr-Cyrl-RS"/>
        </w:rPr>
      </w:pPr>
    </w:p>
    <w:p w14:paraId="5181A77D" w14:textId="77777777" w:rsidR="00DA3F64" w:rsidRDefault="00DA3F64" w:rsidP="00DA3F64">
      <w:pPr>
        <w:pStyle w:val="Heading1"/>
        <w:jc w:val="right"/>
        <w:rPr>
          <w:color w:val="auto"/>
          <w:lang w:val="sr-Cyrl-RS"/>
        </w:rPr>
      </w:pPr>
    </w:p>
    <w:p w14:paraId="6B516E3F" w14:textId="4D4A333E" w:rsidR="00B14709" w:rsidRPr="00DA3F64" w:rsidRDefault="00DA3F64" w:rsidP="00DA3F64">
      <w:pPr>
        <w:pStyle w:val="Heading1"/>
        <w:jc w:val="right"/>
        <w:rPr>
          <w:lang w:val="sr-Cyrl-RS"/>
        </w:rPr>
      </w:pPr>
      <w:r>
        <w:rPr>
          <w:color w:val="auto"/>
          <w:lang w:val="sr-Cyrl-RS"/>
        </w:rPr>
        <w:t xml:space="preserve">Б. </w:t>
      </w:r>
      <w:r w:rsidR="00620F4E">
        <w:rPr>
          <w:color w:val="auto"/>
          <w:lang w:val="sr-Cyrl-RS"/>
        </w:rPr>
        <w:t>ТЕКСТУАЛНИ ДЕО</w:t>
      </w:r>
      <w:bookmarkEnd w:id="0"/>
    </w:p>
    <w:p w14:paraId="2DFF45AC" w14:textId="77777777" w:rsidR="00B14709" w:rsidRPr="00BD0F58" w:rsidRDefault="00B14709" w:rsidP="00B14709">
      <w:pPr>
        <w:rPr>
          <w:lang w:val="sr-Cyrl-CS"/>
        </w:rPr>
      </w:pPr>
    </w:p>
    <w:p w14:paraId="3520A8C8" w14:textId="77777777" w:rsidR="00B14709" w:rsidRPr="00BD0F58" w:rsidRDefault="00B14709" w:rsidP="00B14709">
      <w:pPr>
        <w:rPr>
          <w:lang w:val="sr-Cyrl-CS"/>
        </w:rPr>
      </w:pPr>
    </w:p>
    <w:p w14:paraId="2C2874DC" w14:textId="77777777" w:rsidR="00620F4E" w:rsidRPr="00BD0F58" w:rsidRDefault="00620F4E" w:rsidP="00B14709">
      <w:pPr>
        <w:rPr>
          <w:lang w:val="sr-Cyrl-CS"/>
        </w:rPr>
      </w:pPr>
    </w:p>
    <w:p w14:paraId="2717E9C6" w14:textId="77777777" w:rsidR="00620F4E" w:rsidRPr="00BD0F58" w:rsidRDefault="00620F4E" w:rsidP="00B14709">
      <w:pPr>
        <w:rPr>
          <w:lang w:val="sr-Cyrl-CS"/>
        </w:rPr>
      </w:pPr>
    </w:p>
    <w:p w14:paraId="5B702034" w14:textId="77777777" w:rsidR="00620F4E" w:rsidRPr="00BD0F58" w:rsidRDefault="00620F4E" w:rsidP="00B14709">
      <w:pPr>
        <w:rPr>
          <w:lang w:val="sr-Cyrl-CS"/>
        </w:rPr>
      </w:pPr>
    </w:p>
    <w:p w14:paraId="77904B78" w14:textId="77777777" w:rsidR="00620F4E" w:rsidRPr="00BD0F58" w:rsidRDefault="00620F4E" w:rsidP="00B14709">
      <w:pPr>
        <w:rPr>
          <w:lang w:val="sr-Cyrl-CS"/>
        </w:rPr>
      </w:pPr>
    </w:p>
    <w:p w14:paraId="75AC3FF7" w14:textId="77777777" w:rsidR="00620F4E" w:rsidRPr="00BD0F58" w:rsidRDefault="00620F4E" w:rsidP="00B14709">
      <w:pPr>
        <w:rPr>
          <w:lang w:val="sr-Cyrl-CS"/>
        </w:rPr>
      </w:pPr>
    </w:p>
    <w:p w14:paraId="6C1ECCDB" w14:textId="77777777" w:rsidR="00620F4E" w:rsidRPr="00BD0F58" w:rsidRDefault="00620F4E" w:rsidP="00B14709">
      <w:pPr>
        <w:rPr>
          <w:lang w:val="sr-Cyrl-CS"/>
        </w:rPr>
      </w:pPr>
    </w:p>
    <w:p w14:paraId="74A5DD93" w14:textId="77777777" w:rsidR="00620F4E" w:rsidRPr="00BD0F58" w:rsidRDefault="00620F4E" w:rsidP="00B14709">
      <w:pPr>
        <w:rPr>
          <w:lang w:val="sr-Cyrl-CS"/>
        </w:rPr>
      </w:pPr>
    </w:p>
    <w:p w14:paraId="1A323F86" w14:textId="77777777" w:rsidR="00620F4E" w:rsidRPr="00BD0F58" w:rsidRDefault="00620F4E" w:rsidP="00B14709">
      <w:pPr>
        <w:rPr>
          <w:lang w:val="sr-Cyrl-CS"/>
        </w:rPr>
      </w:pPr>
    </w:p>
    <w:p w14:paraId="14BBB98B" w14:textId="77777777" w:rsidR="00620F4E" w:rsidRPr="00BD0F58" w:rsidRDefault="00620F4E" w:rsidP="00B14709">
      <w:pPr>
        <w:rPr>
          <w:lang w:val="sr-Cyrl-CS"/>
        </w:rPr>
      </w:pPr>
    </w:p>
    <w:p w14:paraId="00C9D660" w14:textId="77777777" w:rsidR="00620F4E" w:rsidRPr="00BD0F58" w:rsidRDefault="00620F4E" w:rsidP="00B14709">
      <w:pPr>
        <w:rPr>
          <w:lang w:val="sr-Cyrl-CS"/>
        </w:rPr>
      </w:pPr>
    </w:p>
    <w:p w14:paraId="5A31E249" w14:textId="77777777" w:rsidR="00620F4E" w:rsidRPr="00BD0F58" w:rsidRDefault="00620F4E" w:rsidP="00B14709">
      <w:pPr>
        <w:rPr>
          <w:lang w:val="sr-Cyrl-CS"/>
        </w:rPr>
      </w:pPr>
    </w:p>
    <w:p w14:paraId="5B992484" w14:textId="77777777" w:rsidR="00620F4E" w:rsidRPr="00BD0F58" w:rsidRDefault="00620F4E" w:rsidP="00B14709">
      <w:pPr>
        <w:rPr>
          <w:lang w:val="sr-Cyrl-CS"/>
        </w:rPr>
      </w:pPr>
    </w:p>
    <w:p w14:paraId="1D1AC41B" w14:textId="77777777" w:rsidR="00620F4E" w:rsidRPr="00BD0F58" w:rsidRDefault="00620F4E" w:rsidP="00B14709">
      <w:pPr>
        <w:rPr>
          <w:lang w:val="sr-Cyrl-CS"/>
        </w:rPr>
      </w:pPr>
    </w:p>
    <w:p w14:paraId="26E205B8" w14:textId="77777777" w:rsidR="00620F4E" w:rsidRPr="00BD0F58" w:rsidRDefault="00620F4E" w:rsidP="00B14709">
      <w:pPr>
        <w:rPr>
          <w:lang w:val="sr-Cyrl-CS"/>
        </w:rPr>
      </w:pPr>
    </w:p>
    <w:p w14:paraId="75C5B9A4" w14:textId="77777777" w:rsidR="00620F4E" w:rsidRPr="00BD0F58" w:rsidRDefault="00620F4E" w:rsidP="00620F4E">
      <w:pPr>
        <w:rPr>
          <w:lang w:val="sr-Cyrl-CS"/>
        </w:rPr>
      </w:pPr>
    </w:p>
    <w:p w14:paraId="3D6FB2C1" w14:textId="77777777" w:rsidR="00620F4E" w:rsidRPr="00BD0F58" w:rsidRDefault="00620F4E" w:rsidP="00620F4E">
      <w:pPr>
        <w:rPr>
          <w:lang w:val="sr-Cyrl-CS"/>
        </w:rPr>
      </w:pPr>
    </w:p>
    <w:p w14:paraId="2A874144" w14:textId="77777777" w:rsidR="00620F4E" w:rsidRPr="00BD0F58" w:rsidRDefault="00620F4E" w:rsidP="00620F4E">
      <w:pPr>
        <w:rPr>
          <w:lang w:val="sr-Cyrl-CS"/>
        </w:rPr>
      </w:pPr>
    </w:p>
    <w:p w14:paraId="21DFA0F3" w14:textId="77777777" w:rsidR="00620F4E" w:rsidRPr="00BD0F58" w:rsidRDefault="00620F4E" w:rsidP="00620F4E">
      <w:pPr>
        <w:rPr>
          <w:lang w:val="sr-Cyrl-CS"/>
        </w:rPr>
      </w:pPr>
    </w:p>
    <w:p w14:paraId="5610AEAA" w14:textId="77777777" w:rsidR="005E4951" w:rsidRPr="00BD0F58" w:rsidRDefault="005E4951" w:rsidP="00620F4E">
      <w:pPr>
        <w:rPr>
          <w:lang w:val="sr-Cyrl-CS"/>
        </w:rPr>
      </w:pPr>
    </w:p>
    <w:p w14:paraId="5CA151A1" w14:textId="77777777" w:rsidR="00620F4E" w:rsidRPr="00BD0F58" w:rsidRDefault="00620F4E" w:rsidP="00620F4E">
      <w:pPr>
        <w:rPr>
          <w:lang w:val="sr-Cyrl-CS"/>
        </w:rPr>
      </w:pPr>
    </w:p>
    <w:p w14:paraId="33C58779" w14:textId="77777777" w:rsidR="00620F4E" w:rsidRPr="00BD0F58" w:rsidRDefault="00620F4E" w:rsidP="00620F4E">
      <w:pPr>
        <w:rPr>
          <w:lang w:val="sr-Cyrl-CS"/>
        </w:rPr>
      </w:pPr>
    </w:p>
    <w:p w14:paraId="3BEAFBB5" w14:textId="77777777" w:rsidR="00620F4E" w:rsidRPr="00BD0F58" w:rsidRDefault="00620F4E" w:rsidP="00620F4E">
      <w:pPr>
        <w:rPr>
          <w:lang w:val="sr-Cyrl-CS"/>
        </w:rPr>
      </w:pPr>
    </w:p>
    <w:p w14:paraId="40C724EC" w14:textId="77777777" w:rsidR="00620F4E" w:rsidRPr="00BD0F58" w:rsidRDefault="00620F4E" w:rsidP="00620F4E">
      <w:pPr>
        <w:rPr>
          <w:lang w:val="sr-Cyrl-CS"/>
        </w:rPr>
      </w:pPr>
    </w:p>
    <w:p w14:paraId="32E0473B" w14:textId="77777777" w:rsidR="00620F4E" w:rsidRPr="00BD0F58" w:rsidRDefault="00620F4E" w:rsidP="00620F4E">
      <w:pPr>
        <w:rPr>
          <w:lang w:val="sr-Cyrl-CS"/>
        </w:rPr>
      </w:pPr>
    </w:p>
    <w:p w14:paraId="2BECCA02" w14:textId="034CEA2E" w:rsidR="00620F4E" w:rsidRDefault="00DA3F64" w:rsidP="00DA3F64">
      <w:pPr>
        <w:pStyle w:val="Heading1"/>
        <w:jc w:val="right"/>
        <w:rPr>
          <w:lang w:val="sr-Cyrl-RS"/>
        </w:rPr>
      </w:pPr>
      <w:bookmarkStart w:id="1" w:name="_Toc31368954"/>
      <w:r>
        <w:rPr>
          <w:color w:val="auto"/>
          <w:lang w:val="sr-Cyrl-RS"/>
        </w:rPr>
        <w:t xml:space="preserve">В. </w:t>
      </w:r>
      <w:r w:rsidR="00620F4E">
        <w:rPr>
          <w:color w:val="auto"/>
          <w:lang w:val="sr-Cyrl-RS"/>
        </w:rPr>
        <w:t>ГРАФИЧКИ ДЕО</w:t>
      </w:r>
      <w:bookmarkEnd w:id="1"/>
    </w:p>
    <w:p w14:paraId="360E68F3" w14:textId="77777777" w:rsidR="00620F4E" w:rsidRPr="00BD0F58" w:rsidRDefault="00620F4E" w:rsidP="00620F4E">
      <w:pPr>
        <w:rPr>
          <w:lang w:val="sr-Cyrl-CS"/>
        </w:rPr>
      </w:pPr>
    </w:p>
    <w:p w14:paraId="61DCF66C" w14:textId="77777777" w:rsidR="00620F4E" w:rsidRPr="00BD0F58" w:rsidRDefault="00620F4E" w:rsidP="00620F4E">
      <w:pPr>
        <w:rPr>
          <w:lang w:val="sr-Cyrl-CS"/>
        </w:rPr>
      </w:pPr>
    </w:p>
    <w:p w14:paraId="74E681F8" w14:textId="77777777" w:rsidR="00620F4E" w:rsidRPr="00BD0F58" w:rsidRDefault="00620F4E" w:rsidP="00620F4E">
      <w:pPr>
        <w:rPr>
          <w:lang w:val="sr-Cyrl-CS"/>
        </w:rPr>
      </w:pPr>
    </w:p>
    <w:p w14:paraId="4A150725" w14:textId="77777777" w:rsidR="00620F4E" w:rsidRPr="00BD0F58" w:rsidRDefault="00620F4E" w:rsidP="00620F4E">
      <w:pPr>
        <w:rPr>
          <w:lang w:val="sr-Cyrl-CS"/>
        </w:rPr>
      </w:pPr>
    </w:p>
    <w:p w14:paraId="23C0009E" w14:textId="77777777" w:rsidR="00620F4E" w:rsidRPr="00BD0F58" w:rsidRDefault="00620F4E" w:rsidP="00620F4E">
      <w:pPr>
        <w:rPr>
          <w:lang w:val="sr-Cyrl-CS"/>
        </w:rPr>
      </w:pPr>
    </w:p>
    <w:p w14:paraId="17E46FA3" w14:textId="77777777" w:rsidR="00620F4E" w:rsidRPr="00BD0F58" w:rsidRDefault="00620F4E" w:rsidP="00620F4E">
      <w:pPr>
        <w:rPr>
          <w:lang w:val="sr-Cyrl-CS"/>
        </w:rPr>
      </w:pPr>
    </w:p>
    <w:p w14:paraId="319B8992" w14:textId="77777777" w:rsidR="00620F4E" w:rsidRPr="00BD0F58" w:rsidRDefault="00620F4E" w:rsidP="00620F4E">
      <w:pPr>
        <w:rPr>
          <w:lang w:val="sr-Cyrl-CS"/>
        </w:rPr>
      </w:pPr>
    </w:p>
    <w:p w14:paraId="36F97936" w14:textId="77777777" w:rsidR="00620F4E" w:rsidRPr="00BD0F58" w:rsidRDefault="00620F4E" w:rsidP="00620F4E">
      <w:pPr>
        <w:rPr>
          <w:lang w:val="sr-Cyrl-CS"/>
        </w:rPr>
      </w:pPr>
    </w:p>
    <w:p w14:paraId="1BABD7EC" w14:textId="77777777" w:rsidR="00620F4E" w:rsidRPr="00BD0F58" w:rsidRDefault="00620F4E" w:rsidP="00620F4E">
      <w:pPr>
        <w:rPr>
          <w:lang w:val="sr-Cyrl-CS"/>
        </w:rPr>
      </w:pPr>
    </w:p>
    <w:p w14:paraId="48022961" w14:textId="77777777" w:rsidR="00620F4E" w:rsidRPr="00BD0F58" w:rsidRDefault="00620F4E" w:rsidP="00B14709">
      <w:pPr>
        <w:rPr>
          <w:lang w:val="sr-Cyrl-CS"/>
        </w:rPr>
      </w:pPr>
    </w:p>
    <w:p w14:paraId="15FA374C" w14:textId="77777777" w:rsidR="00620F4E" w:rsidRPr="00BD0F58" w:rsidRDefault="00620F4E" w:rsidP="00B14709">
      <w:pPr>
        <w:rPr>
          <w:lang w:val="sr-Cyrl-CS"/>
        </w:rPr>
      </w:pPr>
    </w:p>
    <w:p w14:paraId="5C50DEDD" w14:textId="77777777" w:rsidR="00620F4E" w:rsidRPr="00BD0F58" w:rsidRDefault="00620F4E" w:rsidP="00B14709">
      <w:pPr>
        <w:rPr>
          <w:lang w:val="sr-Cyrl-CS"/>
        </w:rPr>
      </w:pPr>
    </w:p>
    <w:p w14:paraId="377FBCB5" w14:textId="77777777" w:rsidR="00DA3F64" w:rsidRPr="00BD0F58" w:rsidRDefault="00DA3F64" w:rsidP="00B14709">
      <w:pPr>
        <w:rPr>
          <w:lang w:val="sr-Cyrl-CS"/>
        </w:rPr>
      </w:pPr>
    </w:p>
    <w:p w14:paraId="0D50E2E9" w14:textId="77777777" w:rsidR="00DA3F64" w:rsidRPr="00BD0F58" w:rsidRDefault="00DA3F64" w:rsidP="00DA3F64">
      <w:pPr>
        <w:rPr>
          <w:lang w:val="sr-Cyrl-CS"/>
        </w:rPr>
      </w:pPr>
    </w:p>
    <w:p w14:paraId="731DBF50" w14:textId="77777777" w:rsidR="00DA3F64" w:rsidRPr="00BD0F58" w:rsidRDefault="00DA3F64" w:rsidP="00DA3F64">
      <w:pPr>
        <w:rPr>
          <w:lang w:val="sr-Cyrl-CS"/>
        </w:rPr>
      </w:pPr>
    </w:p>
    <w:p w14:paraId="57414284" w14:textId="77777777" w:rsidR="00DA3F64" w:rsidRPr="00BD0F58" w:rsidRDefault="00DA3F64" w:rsidP="00DA3F64">
      <w:pPr>
        <w:rPr>
          <w:lang w:val="sr-Cyrl-CS"/>
        </w:rPr>
      </w:pPr>
    </w:p>
    <w:p w14:paraId="7DA1B5DD" w14:textId="77777777" w:rsidR="00DA3F64" w:rsidRPr="00BD0F58" w:rsidRDefault="00DA3F64" w:rsidP="00DA3F64">
      <w:pPr>
        <w:rPr>
          <w:lang w:val="sr-Cyrl-CS"/>
        </w:rPr>
      </w:pPr>
    </w:p>
    <w:p w14:paraId="3FCADF6A" w14:textId="77777777" w:rsidR="00DA3F64" w:rsidRPr="00BD0F58" w:rsidRDefault="00DA3F64" w:rsidP="00DA3F64">
      <w:pPr>
        <w:rPr>
          <w:lang w:val="sr-Cyrl-CS"/>
        </w:rPr>
      </w:pPr>
    </w:p>
    <w:p w14:paraId="64E9B05C" w14:textId="77777777" w:rsidR="00DA3F64" w:rsidRPr="00BD0F58" w:rsidRDefault="00DA3F64" w:rsidP="00DA3F64">
      <w:pPr>
        <w:rPr>
          <w:lang w:val="sr-Cyrl-CS"/>
        </w:rPr>
      </w:pPr>
    </w:p>
    <w:p w14:paraId="741FA4DE" w14:textId="77777777" w:rsidR="00DA3F64" w:rsidRPr="00BD0F58" w:rsidRDefault="00DA3F64" w:rsidP="00DA3F64">
      <w:pPr>
        <w:rPr>
          <w:lang w:val="sr-Cyrl-CS"/>
        </w:rPr>
      </w:pPr>
    </w:p>
    <w:p w14:paraId="7D04C49E" w14:textId="77777777" w:rsidR="00DA3F64" w:rsidRPr="00BD0F58" w:rsidRDefault="00DA3F64" w:rsidP="00DA3F64">
      <w:pPr>
        <w:rPr>
          <w:lang w:val="sr-Cyrl-CS"/>
        </w:rPr>
      </w:pPr>
    </w:p>
    <w:p w14:paraId="3AF7D7DC" w14:textId="77777777" w:rsidR="00DA3F64" w:rsidRPr="00BD0F58" w:rsidRDefault="00DA3F64" w:rsidP="00DA3F64">
      <w:pPr>
        <w:rPr>
          <w:lang w:val="sr-Cyrl-CS"/>
        </w:rPr>
      </w:pPr>
    </w:p>
    <w:p w14:paraId="5120F381" w14:textId="77777777" w:rsidR="00DA3F64" w:rsidRPr="00BD0F58" w:rsidRDefault="00DA3F64" w:rsidP="00DA3F64">
      <w:pPr>
        <w:rPr>
          <w:lang w:val="sr-Cyrl-CS"/>
        </w:rPr>
      </w:pPr>
    </w:p>
    <w:p w14:paraId="10B8A324" w14:textId="77777777" w:rsidR="00DA3F64" w:rsidRPr="00BD0F58" w:rsidRDefault="00DA3F64" w:rsidP="00DA3F64">
      <w:pPr>
        <w:rPr>
          <w:lang w:val="sr-Cyrl-CS"/>
        </w:rPr>
      </w:pPr>
    </w:p>
    <w:p w14:paraId="165765BC" w14:textId="77777777" w:rsidR="00DA3F64" w:rsidRPr="00BD0F58" w:rsidRDefault="00DA3F64" w:rsidP="00DA3F64">
      <w:pPr>
        <w:rPr>
          <w:lang w:val="sr-Cyrl-CS"/>
        </w:rPr>
      </w:pPr>
    </w:p>
    <w:p w14:paraId="31E6A5FA" w14:textId="6F176A06" w:rsidR="00DA3F64" w:rsidRDefault="00DA3F64" w:rsidP="00DA3F64">
      <w:pPr>
        <w:pStyle w:val="Heading1"/>
        <w:jc w:val="right"/>
        <w:rPr>
          <w:lang w:val="sr-Cyrl-RS"/>
        </w:rPr>
      </w:pPr>
      <w:r>
        <w:rPr>
          <w:color w:val="auto"/>
          <w:lang w:val="sr-Cyrl-RS"/>
        </w:rPr>
        <w:t>Г. ДОКУМЕНТАЦИЈА</w:t>
      </w:r>
    </w:p>
    <w:p w14:paraId="787A4900" w14:textId="77777777" w:rsidR="00DA3F64" w:rsidRPr="00BD0F58" w:rsidRDefault="00DA3F64" w:rsidP="00DA3F64">
      <w:pPr>
        <w:rPr>
          <w:lang w:val="sr-Cyrl-CS"/>
        </w:rPr>
      </w:pPr>
    </w:p>
    <w:p w14:paraId="064F7565" w14:textId="77777777" w:rsidR="00DA3F64" w:rsidRPr="00BD0F58" w:rsidRDefault="00DA3F64" w:rsidP="00DA3F64">
      <w:pPr>
        <w:rPr>
          <w:lang w:val="sr-Cyrl-CS"/>
        </w:rPr>
      </w:pPr>
    </w:p>
    <w:p w14:paraId="315768DA" w14:textId="77777777" w:rsidR="00DA3F64" w:rsidRPr="00BD0F58" w:rsidRDefault="00DA3F64" w:rsidP="00DA3F64">
      <w:pPr>
        <w:rPr>
          <w:lang w:val="sr-Cyrl-CS"/>
        </w:rPr>
      </w:pPr>
    </w:p>
    <w:p w14:paraId="015E3FC7" w14:textId="77777777" w:rsidR="00DA3F64" w:rsidRPr="00BD0F58" w:rsidRDefault="00DA3F64" w:rsidP="00DA3F64">
      <w:pPr>
        <w:rPr>
          <w:lang w:val="sr-Cyrl-CS"/>
        </w:rPr>
      </w:pPr>
    </w:p>
    <w:p w14:paraId="17C15AD6" w14:textId="77777777" w:rsidR="00DA3F64" w:rsidRPr="00BD0F58" w:rsidRDefault="00DA3F64" w:rsidP="00DA3F64">
      <w:pPr>
        <w:rPr>
          <w:lang w:val="sr-Cyrl-CS"/>
        </w:rPr>
      </w:pPr>
    </w:p>
    <w:p w14:paraId="6FC6774B" w14:textId="77777777" w:rsidR="00DA3F64" w:rsidRPr="00BD0F58" w:rsidRDefault="00DA3F64" w:rsidP="00DA3F64">
      <w:pPr>
        <w:rPr>
          <w:lang w:val="sr-Cyrl-CS"/>
        </w:rPr>
      </w:pPr>
    </w:p>
    <w:p w14:paraId="2BDB5C64" w14:textId="77777777" w:rsidR="00DA3F64" w:rsidRPr="00BD0F58" w:rsidRDefault="00DA3F64" w:rsidP="00DA3F64">
      <w:pPr>
        <w:rPr>
          <w:lang w:val="sr-Cyrl-CS"/>
        </w:rPr>
      </w:pPr>
    </w:p>
    <w:p w14:paraId="197425FF" w14:textId="77777777" w:rsidR="00DA3F64" w:rsidRPr="00BD0F58" w:rsidRDefault="00DA3F64" w:rsidP="00DA3F64">
      <w:pPr>
        <w:rPr>
          <w:lang w:val="sr-Cyrl-CS"/>
        </w:rPr>
      </w:pPr>
    </w:p>
    <w:p w14:paraId="17E26DEC" w14:textId="77777777" w:rsidR="00DA3F64" w:rsidRPr="00BD0F58" w:rsidRDefault="00DA3F64" w:rsidP="00DA3F64">
      <w:pPr>
        <w:rPr>
          <w:lang w:val="sr-Cyrl-CS"/>
        </w:rPr>
      </w:pPr>
    </w:p>
    <w:p w14:paraId="649FB8BF" w14:textId="77777777" w:rsidR="00DA3F64" w:rsidRPr="00BD0F58" w:rsidRDefault="00DA3F64" w:rsidP="00DA3F64">
      <w:pPr>
        <w:rPr>
          <w:lang w:val="sr-Cyrl-CS"/>
        </w:rPr>
      </w:pPr>
    </w:p>
    <w:p w14:paraId="5E7F5233" w14:textId="77777777" w:rsidR="00DA3F64" w:rsidRPr="00BD0F58" w:rsidRDefault="00DA3F64" w:rsidP="00DA3F64">
      <w:pPr>
        <w:rPr>
          <w:lang w:val="sr-Cyrl-CS"/>
        </w:rPr>
      </w:pPr>
    </w:p>
    <w:p w14:paraId="55814E0F" w14:textId="77777777" w:rsidR="00DA3F64" w:rsidRPr="00BD0F58" w:rsidRDefault="00DA3F64" w:rsidP="00DA3F64">
      <w:pPr>
        <w:rPr>
          <w:lang w:val="sr-Cyrl-CS"/>
        </w:rPr>
      </w:pPr>
    </w:p>
    <w:p w14:paraId="5C9C85FD" w14:textId="77777777" w:rsidR="00DA3F64" w:rsidRPr="00BD0F58" w:rsidRDefault="00DA3F64" w:rsidP="00DA3F64">
      <w:pPr>
        <w:rPr>
          <w:lang w:val="sr-Cyrl-CS"/>
        </w:rPr>
      </w:pPr>
    </w:p>
    <w:p w14:paraId="7BCD345E" w14:textId="77777777" w:rsidR="00DA3F64" w:rsidRPr="00BD0F58" w:rsidRDefault="00DA3F64" w:rsidP="00DA3F64">
      <w:pPr>
        <w:rPr>
          <w:lang w:val="sr-Cyrl-CS"/>
        </w:rPr>
      </w:pPr>
    </w:p>
    <w:p w14:paraId="0A5EE4DA" w14:textId="77777777" w:rsidR="00DA3F64" w:rsidRPr="00BD0F58" w:rsidRDefault="00DA3F64" w:rsidP="00DA3F64">
      <w:pPr>
        <w:rPr>
          <w:lang w:val="sr-Cyrl-CS"/>
        </w:rPr>
      </w:pPr>
    </w:p>
    <w:p w14:paraId="757E257B" w14:textId="77777777" w:rsidR="00DA3F64" w:rsidRPr="00BD0F58" w:rsidRDefault="00DA3F64" w:rsidP="00DA3F64">
      <w:pPr>
        <w:rPr>
          <w:lang w:val="sr-Cyrl-CS"/>
        </w:rPr>
      </w:pPr>
    </w:p>
    <w:p w14:paraId="0370D8EC" w14:textId="77777777" w:rsidR="00DA3F64" w:rsidRPr="00BD0F58" w:rsidRDefault="00DA3F64" w:rsidP="00DA3F64">
      <w:pPr>
        <w:rPr>
          <w:lang w:val="sr-Cyrl-CS"/>
        </w:rPr>
      </w:pPr>
    </w:p>
    <w:p w14:paraId="1B3E8551" w14:textId="77777777" w:rsidR="00DA3F64" w:rsidRPr="00BD0F58" w:rsidRDefault="00DA3F64" w:rsidP="00DA3F64">
      <w:pPr>
        <w:rPr>
          <w:lang w:val="sr-Cyrl-CS"/>
        </w:rPr>
      </w:pPr>
    </w:p>
    <w:p w14:paraId="488D3504" w14:textId="77777777" w:rsidR="00DA3F64" w:rsidRPr="00BD0F58" w:rsidRDefault="00DA3F64" w:rsidP="00DA3F64">
      <w:pPr>
        <w:rPr>
          <w:lang w:val="sr-Cyrl-CS"/>
        </w:rPr>
      </w:pPr>
    </w:p>
    <w:p w14:paraId="6C37A3F5" w14:textId="77777777" w:rsidR="00DA3F64" w:rsidRPr="00BD0F58" w:rsidRDefault="00DA3F64" w:rsidP="00DA3F64">
      <w:pPr>
        <w:rPr>
          <w:lang w:val="sr-Cyrl-CS"/>
        </w:rPr>
      </w:pPr>
    </w:p>
    <w:p w14:paraId="2D99CF1D" w14:textId="77777777" w:rsidR="00DA3F64" w:rsidRPr="00BD0F58" w:rsidRDefault="00DA3F64" w:rsidP="00DA3F64">
      <w:pPr>
        <w:rPr>
          <w:lang w:val="sr-Cyrl-CS"/>
        </w:rPr>
      </w:pPr>
    </w:p>
    <w:p w14:paraId="00AB4E9A" w14:textId="77777777" w:rsidR="00DA3F64" w:rsidRPr="00BD0F58" w:rsidRDefault="00DA3F64" w:rsidP="00DA3F64">
      <w:pPr>
        <w:rPr>
          <w:lang w:val="sr-Cyrl-CS"/>
        </w:rPr>
      </w:pPr>
    </w:p>
    <w:p w14:paraId="46F30CDD" w14:textId="77777777" w:rsidR="00DA3F64" w:rsidRPr="00BD0F58" w:rsidRDefault="00DA3F64" w:rsidP="00DA3F64">
      <w:pPr>
        <w:rPr>
          <w:lang w:val="sr-Cyrl-CS"/>
        </w:rPr>
      </w:pPr>
    </w:p>
    <w:p w14:paraId="7541467C" w14:textId="77777777" w:rsidR="00DA3F64" w:rsidRPr="00BD0F58" w:rsidRDefault="00DA3F64" w:rsidP="00DA3F64">
      <w:pPr>
        <w:rPr>
          <w:lang w:val="sr-Cyrl-CS"/>
        </w:rPr>
      </w:pPr>
    </w:p>
    <w:p w14:paraId="643A044C" w14:textId="77777777" w:rsidR="00DA3F64" w:rsidRPr="00BD0F58" w:rsidRDefault="00DA3F64" w:rsidP="00DA3F64">
      <w:pPr>
        <w:rPr>
          <w:lang w:val="sr-Cyrl-CS"/>
        </w:rPr>
      </w:pPr>
    </w:p>
    <w:p w14:paraId="20C3BE30" w14:textId="77777777" w:rsidR="00DA3F64" w:rsidRPr="00BD0F58" w:rsidRDefault="00DA3F64" w:rsidP="00DA3F64">
      <w:pPr>
        <w:rPr>
          <w:lang w:val="sr-Cyrl-CS"/>
        </w:rPr>
      </w:pPr>
    </w:p>
    <w:p w14:paraId="10640478" w14:textId="79EEF59C" w:rsidR="00DA3F64" w:rsidRDefault="00DA3F64" w:rsidP="00DA3F64">
      <w:pPr>
        <w:pStyle w:val="Heading1"/>
        <w:jc w:val="right"/>
        <w:rPr>
          <w:lang w:val="sr-Cyrl-RS"/>
        </w:rPr>
      </w:pPr>
      <w:r>
        <w:rPr>
          <w:color w:val="auto"/>
          <w:lang w:val="sr-Cyrl-RS"/>
        </w:rPr>
        <w:t>Д. ИДЕЈНО РЕШЕЊЕ</w:t>
      </w:r>
    </w:p>
    <w:p w14:paraId="680C1894" w14:textId="77777777" w:rsidR="00DA3F64" w:rsidRPr="00BD0F58" w:rsidRDefault="00DA3F64" w:rsidP="00DA3F64">
      <w:pPr>
        <w:rPr>
          <w:lang w:val="sr-Cyrl-CS"/>
        </w:rPr>
      </w:pPr>
    </w:p>
    <w:p w14:paraId="3317CD51" w14:textId="77777777" w:rsidR="00DA3F64" w:rsidRPr="00BD0F58" w:rsidRDefault="00DA3F64" w:rsidP="00DA3F64">
      <w:pPr>
        <w:rPr>
          <w:lang w:val="sr-Cyrl-CS"/>
        </w:rPr>
      </w:pPr>
    </w:p>
    <w:p w14:paraId="332C7751" w14:textId="77777777" w:rsidR="00DA3F64" w:rsidRPr="00BD0F58" w:rsidRDefault="00DA3F64" w:rsidP="00DA3F64">
      <w:pPr>
        <w:rPr>
          <w:lang w:val="sr-Cyrl-CS"/>
        </w:rPr>
      </w:pPr>
    </w:p>
    <w:p w14:paraId="4BEA1E90" w14:textId="77777777" w:rsidR="00DA3F64" w:rsidRPr="00BD0F58" w:rsidRDefault="00DA3F64" w:rsidP="00DA3F64">
      <w:pPr>
        <w:rPr>
          <w:lang w:val="sr-Cyrl-CS"/>
        </w:rPr>
      </w:pPr>
    </w:p>
    <w:p w14:paraId="6FA366BB" w14:textId="77777777" w:rsidR="00DA3F64" w:rsidRPr="00BD0F58" w:rsidRDefault="00DA3F64" w:rsidP="00DA3F64">
      <w:pPr>
        <w:rPr>
          <w:lang w:val="sr-Cyrl-CS"/>
        </w:rPr>
      </w:pPr>
    </w:p>
    <w:p w14:paraId="6AA90DC4" w14:textId="77777777" w:rsidR="00DA3F64" w:rsidRPr="00BD0F58" w:rsidRDefault="00DA3F64" w:rsidP="00DA3F64">
      <w:pPr>
        <w:rPr>
          <w:lang w:val="sr-Cyrl-CS"/>
        </w:rPr>
      </w:pPr>
    </w:p>
    <w:p w14:paraId="7281FF87" w14:textId="77777777" w:rsidR="00DA3F64" w:rsidRPr="00BD0F58" w:rsidRDefault="00DA3F64" w:rsidP="00DA3F64">
      <w:pPr>
        <w:rPr>
          <w:lang w:val="sr-Cyrl-CS"/>
        </w:rPr>
      </w:pPr>
    </w:p>
    <w:p w14:paraId="0034CA65" w14:textId="77777777" w:rsidR="00DA3F64" w:rsidRPr="00BD0F58" w:rsidRDefault="00DA3F64" w:rsidP="00DA3F64">
      <w:pPr>
        <w:rPr>
          <w:lang w:val="sr-Cyrl-CS"/>
        </w:rPr>
      </w:pPr>
    </w:p>
    <w:p w14:paraId="04452AFC" w14:textId="77777777" w:rsidR="00DA3F64" w:rsidRPr="00BD0F58" w:rsidRDefault="00DA3F64" w:rsidP="00DA3F64">
      <w:pPr>
        <w:rPr>
          <w:lang w:val="sr-Cyrl-CS"/>
        </w:rPr>
      </w:pPr>
    </w:p>
    <w:p w14:paraId="6C8EB20E" w14:textId="77777777" w:rsidR="00DA3F64" w:rsidRPr="00BD0F58" w:rsidRDefault="00DA3F64" w:rsidP="00DA3F64">
      <w:pPr>
        <w:rPr>
          <w:lang w:val="sr-Cyrl-CS"/>
        </w:rPr>
      </w:pPr>
    </w:p>
    <w:p w14:paraId="3951A740" w14:textId="77777777" w:rsidR="00DA3F64" w:rsidRPr="00BD0F58" w:rsidRDefault="00DA3F64" w:rsidP="00DA3F64">
      <w:pPr>
        <w:rPr>
          <w:lang w:val="sr-Cyrl-CS"/>
        </w:rPr>
      </w:pPr>
    </w:p>
    <w:p w14:paraId="0C8A25FC" w14:textId="77777777" w:rsidR="00DA3F64" w:rsidRPr="00BD0F58" w:rsidRDefault="00DA3F64" w:rsidP="00DA3F64">
      <w:pPr>
        <w:rPr>
          <w:lang w:val="sr-Cyrl-CS"/>
        </w:rPr>
      </w:pPr>
    </w:p>
    <w:p w14:paraId="2ADFDEF5" w14:textId="77777777" w:rsidR="00DA3F64" w:rsidRPr="00BD0F58" w:rsidRDefault="00DA3F64" w:rsidP="00DA3F64">
      <w:pPr>
        <w:rPr>
          <w:lang w:val="sr-Cyrl-CS"/>
        </w:rPr>
      </w:pPr>
    </w:p>
    <w:p w14:paraId="3A7749A4" w14:textId="77777777" w:rsidR="00DA3F64" w:rsidRPr="00BD0F58" w:rsidRDefault="00DA3F64" w:rsidP="00B14709">
      <w:pPr>
        <w:rPr>
          <w:lang w:val="sr-Cyrl-CS"/>
        </w:rPr>
      </w:pPr>
    </w:p>
    <w:sectPr w:rsidR="00DA3F64" w:rsidRPr="00BD0F58" w:rsidSect="007F2650">
      <w:headerReference w:type="default" r:id="rId8"/>
      <w:footerReference w:type="default" r:id="rId9"/>
      <w:pgSz w:w="11907" w:h="16839" w:code="9"/>
      <w:pgMar w:top="1440" w:right="748" w:bottom="1259" w:left="1440" w:header="720" w:footer="61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F0720" w14:textId="77777777" w:rsidR="00AC4D7F" w:rsidRDefault="00AC4D7F" w:rsidP="00154176">
      <w:pPr>
        <w:spacing w:after="0" w:line="240" w:lineRule="auto"/>
      </w:pPr>
      <w:r>
        <w:separator/>
      </w:r>
    </w:p>
  </w:endnote>
  <w:endnote w:type="continuationSeparator" w:id="0">
    <w:p w14:paraId="0489D15D" w14:textId="77777777" w:rsidR="00AC4D7F" w:rsidRDefault="00AC4D7F" w:rsidP="0015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YU">
    <w:altName w:val="Courier New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34021134"/>
  <w:bookmarkStart w:id="5" w:name="_Hlk134021135"/>
  <w:p w14:paraId="487B2E04" w14:textId="7010D655" w:rsidR="008C5DC4" w:rsidRDefault="008C5DC4" w:rsidP="00C95884">
    <w:pPr>
      <w:pStyle w:val="Footer"/>
      <w:rPr>
        <w:lang w:val="sr-Cyrl-C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788541" wp14:editId="50FB626E">
              <wp:simplePos x="0" y="0"/>
              <wp:positionH relativeFrom="column">
                <wp:posOffset>0</wp:posOffset>
              </wp:positionH>
              <wp:positionV relativeFrom="paragraph">
                <wp:posOffset>75565</wp:posOffset>
              </wp:positionV>
              <wp:extent cx="6198235" cy="5080"/>
              <wp:effectExtent l="0" t="19050" r="31115" b="3302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8235" cy="508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35362A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5pt" to="488.0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" strokeweight="3pt">
              <v:stroke linestyle="thinThin"/>
            </v:line>
          </w:pict>
        </mc:Fallback>
      </mc:AlternateContent>
    </w:r>
  </w:p>
  <w:p w14:paraId="4A9168C8" w14:textId="7877476E" w:rsidR="00DA3F64" w:rsidRPr="00110439" w:rsidRDefault="00CD2606" w:rsidP="00DA3F64">
    <w:pPr>
      <w:pStyle w:val="Footer"/>
      <w:tabs>
        <w:tab w:val="clear" w:pos="9360"/>
        <w:tab w:val="right" w:pos="9691"/>
      </w:tabs>
      <w:ind w:right="-331"/>
      <w:rPr>
        <w:sz w:val="18"/>
        <w:szCs w:val="16"/>
        <w:lang w:val="sr-Cyrl-RS"/>
      </w:rPr>
    </w:pPr>
    <w:bookmarkStart w:id="6" w:name="_Hlk138793985"/>
    <w:bookmarkStart w:id="7" w:name="_Hlk138793986"/>
    <w:bookmarkEnd w:id="4"/>
    <w:bookmarkEnd w:id="5"/>
    <w:r w:rsidRPr="002812CA">
      <w:rPr>
        <w:rFonts w:cs="Arial"/>
        <w:sz w:val="18"/>
        <w:szCs w:val="18"/>
        <w:lang w:val="sr-Cyrl-RS"/>
      </w:rPr>
      <w:t xml:space="preserve">УРБАНИСТИЧКИ ПРОЈЕКАТ </w:t>
    </w:r>
    <w:r w:rsidRPr="006E7D83">
      <w:rPr>
        <w:rFonts w:cs="Arial"/>
        <w:sz w:val="18"/>
        <w:szCs w:val="18"/>
        <w:lang w:val="sr-Cyrl-RS"/>
      </w:rPr>
      <w:t xml:space="preserve">ЗА </w:t>
    </w:r>
    <w:r w:rsidRPr="00F95CD9">
      <w:rPr>
        <w:rFonts w:cs="Arial"/>
        <w:sz w:val="18"/>
        <w:szCs w:val="18"/>
        <w:lang w:val="sr-Cyrl-RS"/>
      </w:rPr>
      <w:t xml:space="preserve">УРЕЂЕЊЕ ПАРЦЕЛА И ИЗГРАДЊУ ОБЈЕКАТА </w:t>
    </w:r>
    <w:r>
      <w:rPr>
        <w:rFonts w:cs="Arial"/>
        <w:sz w:val="18"/>
        <w:szCs w:val="18"/>
        <w:lang w:val="sr-Cyrl-RS"/>
      </w:rPr>
      <w:tab/>
    </w:r>
    <w:r w:rsidRPr="006E7D83">
      <w:rPr>
        <w:rFonts w:cs="Arial"/>
        <w:sz w:val="18"/>
        <w:szCs w:val="18"/>
        <w:lang w:val="sr-Cyrl-RS"/>
      </w:rPr>
      <w:t>УП_0</w:t>
    </w:r>
    <w:r w:rsidR="00E47329">
      <w:rPr>
        <w:rFonts w:cs="Arial"/>
        <w:sz w:val="18"/>
        <w:szCs w:val="18"/>
        <w:lang w:val="sr-Cyrl-RS"/>
      </w:rPr>
      <w:t>1</w:t>
    </w:r>
    <w:r w:rsidRPr="006E7D83">
      <w:rPr>
        <w:rFonts w:cs="Arial"/>
        <w:sz w:val="18"/>
        <w:szCs w:val="18"/>
        <w:lang w:val="sr-Cyrl-RS"/>
      </w:rPr>
      <w:t>/20</w:t>
    </w:r>
    <w:r>
      <w:rPr>
        <w:rFonts w:cs="Arial"/>
        <w:sz w:val="18"/>
        <w:szCs w:val="18"/>
        <w:lang w:val="sr-Cyrl-RS"/>
      </w:rPr>
      <w:t>2</w:t>
    </w:r>
    <w:bookmarkEnd w:id="6"/>
    <w:bookmarkEnd w:id="7"/>
    <w:r w:rsidR="00E47329">
      <w:rPr>
        <w:rFonts w:cs="Arial"/>
        <w:sz w:val="18"/>
        <w:szCs w:val="18"/>
        <w:lang w:val="sr-Cyrl-R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042AE" w14:textId="77777777" w:rsidR="00AC4D7F" w:rsidRDefault="00AC4D7F" w:rsidP="00154176">
      <w:pPr>
        <w:spacing w:after="0" w:line="240" w:lineRule="auto"/>
      </w:pPr>
      <w:r>
        <w:separator/>
      </w:r>
    </w:p>
  </w:footnote>
  <w:footnote w:type="continuationSeparator" w:id="0">
    <w:p w14:paraId="6DF57872" w14:textId="77777777" w:rsidR="00AC4D7F" w:rsidRDefault="00AC4D7F" w:rsidP="00154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26C63" w14:textId="696C3DE3" w:rsidR="008C5DC4" w:rsidRDefault="00E47329" w:rsidP="00B14709">
    <w:pPr>
      <w:pStyle w:val="NoSpacing"/>
      <w:ind w:firstLine="720"/>
      <w:jc w:val="both"/>
      <w:rPr>
        <w:sz w:val="18"/>
        <w:szCs w:val="18"/>
        <w:lang w:val="sr-Cyrl-RS"/>
      </w:rPr>
    </w:pPr>
    <w:bookmarkStart w:id="2" w:name="_Hlk134021122"/>
    <w:bookmarkStart w:id="3" w:name="_Hlk134021123"/>
    <w:r w:rsidRPr="00E47329">
      <w:rPr>
        <w:sz w:val="18"/>
        <w:szCs w:val="18"/>
        <w:lang w:val="sr-Cyrl-RS"/>
      </w:rPr>
      <w:drawing>
        <wp:anchor distT="0" distB="0" distL="114300" distR="114300" simplePos="0" relativeHeight="251670528" behindDoc="1" locked="0" layoutInCell="1" allowOverlap="1" wp14:anchorId="52429C0B" wp14:editId="48DCD6C3">
          <wp:simplePos x="0" y="0"/>
          <wp:positionH relativeFrom="margin">
            <wp:align>right</wp:align>
          </wp:positionH>
          <wp:positionV relativeFrom="paragraph">
            <wp:posOffset>-38100</wp:posOffset>
          </wp:positionV>
          <wp:extent cx="2447290" cy="469999"/>
          <wp:effectExtent l="0" t="0" r="0" b="6350"/>
          <wp:wrapNone/>
          <wp:docPr id="546736917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6736917" name="Picture 1" descr="A black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7290" cy="469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0F58">
      <w:rPr>
        <w:noProof/>
        <w:sz w:val="18"/>
        <w:szCs w:val="18"/>
      </w:rPr>
      <w:drawing>
        <wp:anchor distT="0" distB="0" distL="114300" distR="114300" simplePos="0" relativeHeight="251669504" behindDoc="1" locked="0" layoutInCell="1" allowOverlap="1" wp14:anchorId="6D284891" wp14:editId="6E7B7C6A">
          <wp:simplePos x="0" y="0"/>
          <wp:positionH relativeFrom="margin">
            <wp:align>left</wp:align>
          </wp:positionH>
          <wp:positionV relativeFrom="paragraph">
            <wp:posOffset>-47625</wp:posOffset>
          </wp:positionV>
          <wp:extent cx="2422662" cy="371475"/>
          <wp:effectExtent l="0" t="0" r="0" b="0"/>
          <wp:wrapNone/>
          <wp:docPr id="14" name="Picture 14" descr="LOGO 11 12 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11 12 20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2662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5DC4">
      <w:rPr>
        <w:sz w:val="18"/>
        <w:szCs w:val="18"/>
        <w:lang w:val="sr-Cyrl-RS"/>
      </w:rPr>
      <w:t xml:space="preserve">      </w:t>
    </w:r>
    <w:r w:rsidR="008C5DC4">
      <w:rPr>
        <w:sz w:val="18"/>
        <w:szCs w:val="18"/>
        <w:lang w:val="sr-Cyrl-RS"/>
      </w:rPr>
      <w:tab/>
      <w:t xml:space="preserve">      </w:t>
    </w:r>
    <w:r w:rsidR="008C5DC4">
      <w:rPr>
        <w:sz w:val="18"/>
        <w:szCs w:val="18"/>
        <w:lang w:val="sr-Cyrl-RS"/>
      </w:rPr>
      <w:tab/>
    </w:r>
  </w:p>
  <w:p w14:paraId="41D4F04D" w14:textId="77777777" w:rsidR="008C5DC4" w:rsidRDefault="008C5DC4" w:rsidP="00B14709">
    <w:pPr>
      <w:pStyle w:val="NoSpacing"/>
      <w:ind w:firstLine="720"/>
      <w:jc w:val="both"/>
      <w:rPr>
        <w:sz w:val="18"/>
        <w:szCs w:val="18"/>
        <w:lang w:val="sr-Latn-RS"/>
      </w:rPr>
    </w:pPr>
    <w:r>
      <w:rPr>
        <w:sz w:val="18"/>
        <w:szCs w:val="18"/>
        <w:lang w:val="sr-Latn-RS"/>
      </w:rPr>
      <w:t xml:space="preserve">                                                                </w:t>
    </w:r>
  </w:p>
  <w:p w14:paraId="4D8458D0" w14:textId="7CB33E16" w:rsidR="00DA3F64" w:rsidRPr="002C5816" w:rsidRDefault="00BD0F58" w:rsidP="00DA3F64">
    <w:pPr>
      <w:pStyle w:val="Header"/>
      <w:tabs>
        <w:tab w:val="clear" w:pos="4680"/>
        <w:tab w:val="clear" w:pos="9360"/>
        <w:tab w:val="center" w:pos="4213"/>
        <w:tab w:val="left" w:pos="4647"/>
      </w:tabs>
      <w:rPr>
        <w:noProof/>
        <w:color w:val="808080" w:themeColor="background1" w:themeShade="80"/>
      </w:rPr>
    </w:pPr>
    <w:r>
      <w:rPr>
        <w:rFonts w:cs="Arial"/>
        <w:sz w:val="18"/>
        <w:szCs w:val="18"/>
        <w:lang w:val="sr-Cyrl-RS"/>
      </w:rPr>
      <w:t xml:space="preserve"> </w:t>
    </w:r>
    <w:r w:rsidR="007C35D6">
      <w:rPr>
        <w:rFonts w:cs="Arial"/>
        <w:sz w:val="18"/>
        <w:szCs w:val="18"/>
        <w:lang w:val="sr-Cyrl-RS"/>
      </w:rPr>
      <w:t xml:space="preserve"> </w:t>
    </w:r>
    <w:r>
      <w:rPr>
        <w:rFonts w:cs="Arial"/>
        <w:sz w:val="18"/>
        <w:szCs w:val="18"/>
        <w:lang w:val="sr-Cyrl-RS"/>
      </w:rPr>
      <w:t xml:space="preserve"> </w:t>
    </w:r>
    <w:r w:rsidR="00177799" w:rsidRPr="003A5E28">
      <w:rPr>
        <w:rFonts w:cs="Arial"/>
        <w:sz w:val="18"/>
        <w:szCs w:val="18"/>
        <w:lang w:val="sr-Cyrl-RS"/>
      </w:rPr>
      <w:t xml:space="preserve"> </w:t>
    </w:r>
    <w:r w:rsidR="00601D11" w:rsidRPr="003A5E28">
      <w:rPr>
        <w:rFonts w:cs="Arial"/>
        <w:sz w:val="18"/>
        <w:szCs w:val="18"/>
        <w:lang w:val="sr-Cyrl-RS"/>
      </w:rPr>
      <w:t xml:space="preserve"> </w:t>
    </w:r>
  </w:p>
  <w:p w14:paraId="054B990F" w14:textId="77777777" w:rsidR="008C5DC4" w:rsidRPr="00D90876" w:rsidRDefault="008C5DC4" w:rsidP="00D90876">
    <w:pPr>
      <w:pStyle w:val="Header"/>
      <w:tabs>
        <w:tab w:val="clear" w:pos="4680"/>
        <w:tab w:val="clear" w:pos="9360"/>
        <w:tab w:val="center" w:pos="4213"/>
        <w:tab w:val="left" w:pos="4647"/>
      </w:tabs>
    </w:pPr>
    <w:r w:rsidRPr="00D90876">
      <w:rPr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9E9826" wp14:editId="133FCF43">
              <wp:simplePos x="0" y="0"/>
              <wp:positionH relativeFrom="column">
                <wp:posOffset>1270</wp:posOffset>
              </wp:positionH>
              <wp:positionV relativeFrom="paragraph">
                <wp:posOffset>46355</wp:posOffset>
              </wp:positionV>
              <wp:extent cx="6137910" cy="0"/>
              <wp:effectExtent l="10795" t="8255" r="13970" b="10795"/>
              <wp:wrapNone/>
              <wp:docPr id="4" name="Straight Arrow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79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E1D9E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4" o:spid="_x0000_s1026" type="#_x0000_t32" style="position:absolute;margin-left:.1pt;margin-top:3.65pt;width:483.3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" strokeweight="1pt"/>
          </w:pict>
        </mc:Fallback>
      </mc:AlternateContent>
    </w:r>
    <w:r>
      <w:tab/>
    </w:r>
    <w:r>
      <w:tab/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B600F9E"/>
    <w:multiLevelType w:val="hybridMultilevel"/>
    <w:tmpl w:val="024C6B7A"/>
    <w:lvl w:ilvl="0" w:tplc="C86EAEAA">
      <w:start w:val="1"/>
      <w:numFmt w:val="decimal"/>
      <w:pStyle w:val="NormalNumbered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1E2EF0"/>
    <w:multiLevelType w:val="hybridMultilevel"/>
    <w:tmpl w:val="C0065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93F2F"/>
    <w:multiLevelType w:val="hybridMultilevel"/>
    <w:tmpl w:val="7B981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3B0A08"/>
    <w:multiLevelType w:val="hybridMultilevel"/>
    <w:tmpl w:val="563CD56C"/>
    <w:lvl w:ilvl="0" w:tplc="380C7B0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C63C5"/>
    <w:multiLevelType w:val="hybridMultilevel"/>
    <w:tmpl w:val="8450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F4CC7"/>
    <w:multiLevelType w:val="hybridMultilevel"/>
    <w:tmpl w:val="5FD6ED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8673EA"/>
    <w:multiLevelType w:val="hybridMultilevel"/>
    <w:tmpl w:val="332A6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92508"/>
    <w:multiLevelType w:val="hybridMultilevel"/>
    <w:tmpl w:val="D6B80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72815"/>
    <w:multiLevelType w:val="multilevel"/>
    <w:tmpl w:val="7C2AD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2CC4B3C"/>
    <w:multiLevelType w:val="hybridMultilevel"/>
    <w:tmpl w:val="FAC4E83E"/>
    <w:lvl w:ilvl="0" w:tplc="B05A00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C540D5"/>
    <w:multiLevelType w:val="hybridMultilevel"/>
    <w:tmpl w:val="C0065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712A"/>
    <w:multiLevelType w:val="hybridMultilevel"/>
    <w:tmpl w:val="C0065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82ECA"/>
    <w:multiLevelType w:val="hybridMultilevel"/>
    <w:tmpl w:val="6666D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200182">
    <w:abstractNumId w:val="4"/>
  </w:num>
  <w:num w:numId="2" w16cid:durableId="2114354423">
    <w:abstractNumId w:val="6"/>
  </w:num>
  <w:num w:numId="3" w16cid:durableId="1825930523">
    <w:abstractNumId w:val="8"/>
  </w:num>
  <w:num w:numId="4" w16cid:durableId="729421815">
    <w:abstractNumId w:val="9"/>
  </w:num>
  <w:num w:numId="5" w16cid:durableId="1172573764">
    <w:abstractNumId w:val="24"/>
  </w:num>
  <w:num w:numId="6" w16cid:durableId="1804078140">
    <w:abstractNumId w:val="23"/>
  </w:num>
  <w:num w:numId="7" w16cid:durableId="1241210274">
    <w:abstractNumId w:val="22"/>
  </w:num>
  <w:num w:numId="8" w16cid:durableId="200897246">
    <w:abstractNumId w:val="18"/>
  </w:num>
  <w:num w:numId="9" w16cid:durableId="702898114">
    <w:abstractNumId w:val="21"/>
  </w:num>
  <w:num w:numId="10" w16cid:durableId="1517814930">
    <w:abstractNumId w:val="16"/>
  </w:num>
  <w:num w:numId="11" w16cid:durableId="1822698763">
    <w:abstractNumId w:val="15"/>
  </w:num>
  <w:num w:numId="12" w16cid:durableId="459999236">
    <w:abstractNumId w:val="19"/>
  </w:num>
  <w:num w:numId="13" w16cid:durableId="823857614">
    <w:abstractNumId w:val="27"/>
  </w:num>
  <w:num w:numId="14" w16cid:durableId="906887445">
    <w:abstractNumId w:val="3"/>
  </w:num>
  <w:num w:numId="15" w16cid:durableId="1516194105">
    <w:abstractNumId w:val="20"/>
  </w:num>
  <w:num w:numId="16" w16cid:durableId="2006930645">
    <w:abstractNumId w:val="25"/>
  </w:num>
  <w:num w:numId="17" w16cid:durableId="824323361">
    <w:abstractNumId w:val="26"/>
  </w:num>
  <w:num w:numId="18" w16cid:durableId="581329444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15"/>
    <w:rsid w:val="000001FF"/>
    <w:rsid w:val="000012EE"/>
    <w:rsid w:val="00001FC8"/>
    <w:rsid w:val="00002C47"/>
    <w:rsid w:val="000054A5"/>
    <w:rsid w:val="00007630"/>
    <w:rsid w:val="00014A8D"/>
    <w:rsid w:val="000155E9"/>
    <w:rsid w:val="0001736A"/>
    <w:rsid w:val="00017CA6"/>
    <w:rsid w:val="000311C8"/>
    <w:rsid w:val="00032B7C"/>
    <w:rsid w:val="00057EEC"/>
    <w:rsid w:val="00063142"/>
    <w:rsid w:val="000643E3"/>
    <w:rsid w:val="00064B84"/>
    <w:rsid w:val="0006645C"/>
    <w:rsid w:val="000749D4"/>
    <w:rsid w:val="00080FE7"/>
    <w:rsid w:val="000815F9"/>
    <w:rsid w:val="00083F50"/>
    <w:rsid w:val="00085675"/>
    <w:rsid w:val="00086D65"/>
    <w:rsid w:val="00090441"/>
    <w:rsid w:val="0009087F"/>
    <w:rsid w:val="000908DB"/>
    <w:rsid w:val="000975A5"/>
    <w:rsid w:val="000A2F37"/>
    <w:rsid w:val="000A4C9F"/>
    <w:rsid w:val="000A6DE5"/>
    <w:rsid w:val="000A7A0D"/>
    <w:rsid w:val="000B23F0"/>
    <w:rsid w:val="000B34A8"/>
    <w:rsid w:val="000B518F"/>
    <w:rsid w:val="000B7626"/>
    <w:rsid w:val="000B7BB6"/>
    <w:rsid w:val="000B7E4C"/>
    <w:rsid w:val="000C1BE6"/>
    <w:rsid w:val="000C2871"/>
    <w:rsid w:val="000C4897"/>
    <w:rsid w:val="000C4D7D"/>
    <w:rsid w:val="000C6930"/>
    <w:rsid w:val="000D5841"/>
    <w:rsid w:val="000D5E34"/>
    <w:rsid w:val="000D63CD"/>
    <w:rsid w:val="000E118F"/>
    <w:rsid w:val="000E479A"/>
    <w:rsid w:val="000E505C"/>
    <w:rsid w:val="000E5EDE"/>
    <w:rsid w:val="000E6951"/>
    <w:rsid w:val="000E73D1"/>
    <w:rsid w:val="000F4A40"/>
    <w:rsid w:val="00100491"/>
    <w:rsid w:val="001073D8"/>
    <w:rsid w:val="001101E7"/>
    <w:rsid w:val="00110439"/>
    <w:rsid w:val="00117AC6"/>
    <w:rsid w:val="00122D2A"/>
    <w:rsid w:val="00123B2F"/>
    <w:rsid w:val="00124E5E"/>
    <w:rsid w:val="00140B57"/>
    <w:rsid w:val="00142F3C"/>
    <w:rsid w:val="001436FA"/>
    <w:rsid w:val="00143A99"/>
    <w:rsid w:val="00145260"/>
    <w:rsid w:val="00154176"/>
    <w:rsid w:val="001567BF"/>
    <w:rsid w:val="0016350E"/>
    <w:rsid w:val="0016733F"/>
    <w:rsid w:val="0016799D"/>
    <w:rsid w:val="00171576"/>
    <w:rsid w:val="00171824"/>
    <w:rsid w:val="00177799"/>
    <w:rsid w:val="001778FA"/>
    <w:rsid w:val="001829C2"/>
    <w:rsid w:val="00183C56"/>
    <w:rsid w:val="00184799"/>
    <w:rsid w:val="00185F09"/>
    <w:rsid w:val="00194562"/>
    <w:rsid w:val="00195D5C"/>
    <w:rsid w:val="001A313C"/>
    <w:rsid w:val="001A5066"/>
    <w:rsid w:val="001B0969"/>
    <w:rsid w:val="001B0C25"/>
    <w:rsid w:val="001B20F8"/>
    <w:rsid w:val="001B6ADF"/>
    <w:rsid w:val="001C2607"/>
    <w:rsid w:val="001C2F01"/>
    <w:rsid w:val="001C53DB"/>
    <w:rsid w:val="001D3DB2"/>
    <w:rsid w:val="001D5F2E"/>
    <w:rsid w:val="001D6A4D"/>
    <w:rsid w:val="001E0D44"/>
    <w:rsid w:val="001E3752"/>
    <w:rsid w:val="001E592C"/>
    <w:rsid w:val="001F3B37"/>
    <w:rsid w:val="001F3D9A"/>
    <w:rsid w:val="001F5ABD"/>
    <w:rsid w:val="001F663F"/>
    <w:rsid w:val="001F6A39"/>
    <w:rsid w:val="001F700E"/>
    <w:rsid w:val="00200BF4"/>
    <w:rsid w:val="00200CDB"/>
    <w:rsid w:val="00202598"/>
    <w:rsid w:val="00204EB7"/>
    <w:rsid w:val="00204ECA"/>
    <w:rsid w:val="00206AC2"/>
    <w:rsid w:val="0021470E"/>
    <w:rsid w:val="00214AA4"/>
    <w:rsid w:val="0022375A"/>
    <w:rsid w:val="00224D61"/>
    <w:rsid w:val="0023267E"/>
    <w:rsid w:val="00232C08"/>
    <w:rsid w:val="00236BC9"/>
    <w:rsid w:val="00244D7B"/>
    <w:rsid w:val="00253D13"/>
    <w:rsid w:val="00256587"/>
    <w:rsid w:val="002604F0"/>
    <w:rsid w:val="00263C34"/>
    <w:rsid w:val="00264000"/>
    <w:rsid w:val="002668A9"/>
    <w:rsid w:val="002670D5"/>
    <w:rsid w:val="00272C04"/>
    <w:rsid w:val="0027573A"/>
    <w:rsid w:val="00281492"/>
    <w:rsid w:val="00281AA9"/>
    <w:rsid w:val="00286A3F"/>
    <w:rsid w:val="00286B8E"/>
    <w:rsid w:val="002907D7"/>
    <w:rsid w:val="00293FCE"/>
    <w:rsid w:val="00297B78"/>
    <w:rsid w:val="002A1392"/>
    <w:rsid w:val="002A1F19"/>
    <w:rsid w:val="002A331C"/>
    <w:rsid w:val="002A40D4"/>
    <w:rsid w:val="002A4249"/>
    <w:rsid w:val="002B1113"/>
    <w:rsid w:val="002B3535"/>
    <w:rsid w:val="002B5460"/>
    <w:rsid w:val="002B69AC"/>
    <w:rsid w:val="002B78D9"/>
    <w:rsid w:val="002C2B03"/>
    <w:rsid w:val="002C526B"/>
    <w:rsid w:val="002C5AA6"/>
    <w:rsid w:val="002C6B2E"/>
    <w:rsid w:val="002D12B8"/>
    <w:rsid w:val="002D29F7"/>
    <w:rsid w:val="002D3DB8"/>
    <w:rsid w:val="002D4A93"/>
    <w:rsid w:val="002D777A"/>
    <w:rsid w:val="002E53C0"/>
    <w:rsid w:val="002E6558"/>
    <w:rsid w:val="002F5FB8"/>
    <w:rsid w:val="002F6165"/>
    <w:rsid w:val="00307137"/>
    <w:rsid w:val="00307D10"/>
    <w:rsid w:val="00310DA0"/>
    <w:rsid w:val="00311270"/>
    <w:rsid w:val="00313B8A"/>
    <w:rsid w:val="003230F1"/>
    <w:rsid w:val="003239CB"/>
    <w:rsid w:val="00324DF3"/>
    <w:rsid w:val="00327980"/>
    <w:rsid w:val="00327C90"/>
    <w:rsid w:val="00327EB0"/>
    <w:rsid w:val="00331E1F"/>
    <w:rsid w:val="00335D8E"/>
    <w:rsid w:val="00337205"/>
    <w:rsid w:val="00347CB6"/>
    <w:rsid w:val="00355650"/>
    <w:rsid w:val="0036074B"/>
    <w:rsid w:val="003619B5"/>
    <w:rsid w:val="0036365D"/>
    <w:rsid w:val="00365FF5"/>
    <w:rsid w:val="00366789"/>
    <w:rsid w:val="003719EC"/>
    <w:rsid w:val="00371DD7"/>
    <w:rsid w:val="003734BE"/>
    <w:rsid w:val="00373898"/>
    <w:rsid w:val="003758AD"/>
    <w:rsid w:val="00375E8A"/>
    <w:rsid w:val="00381C58"/>
    <w:rsid w:val="0038315A"/>
    <w:rsid w:val="0038401E"/>
    <w:rsid w:val="003900AC"/>
    <w:rsid w:val="003906F4"/>
    <w:rsid w:val="00396B7F"/>
    <w:rsid w:val="00396C90"/>
    <w:rsid w:val="003A124C"/>
    <w:rsid w:val="003A1300"/>
    <w:rsid w:val="003A3A19"/>
    <w:rsid w:val="003A3FE5"/>
    <w:rsid w:val="003A474F"/>
    <w:rsid w:val="003A535F"/>
    <w:rsid w:val="003A5E28"/>
    <w:rsid w:val="003B02C4"/>
    <w:rsid w:val="003B073C"/>
    <w:rsid w:val="003B361F"/>
    <w:rsid w:val="003B5971"/>
    <w:rsid w:val="003D15AE"/>
    <w:rsid w:val="003D1FD6"/>
    <w:rsid w:val="003D60DB"/>
    <w:rsid w:val="003D7C3B"/>
    <w:rsid w:val="003E29BF"/>
    <w:rsid w:val="003E5499"/>
    <w:rsid w:val="003E55CA"/>
    <w:rsid w:val="003E5A61"/>
    <w:rsid w:val="003E7C2C"/>
    <w:rsid w:val="003F2990"/>
    <w:rsid w:val="003F4CF3"/>
    <w:rsid w:val="003F5AD1"/>
    <w:rsid w:val="003F7E1A"/>
    <w:rsid w:val="00401664"/>
    <w:rsid w:val="00402A48"/>
    <w:rsid w:val="00402A7E"/>
    <w:rsid w:val="00410B3B"/>
    <w:rsid w:val="00414BFE"/>
    <w:rsid w:val="004206C5"/>
    <w:rsid w:val="00424A87"/>
    <w:rsid w:val="00426CAD"/>
    <w:rsid w:val="00432659"/>
    <w:rsid w:val="00432D52"/>
    <w:rsid w:val="004375A0"/>
    <w:rsid w:val="00444CA7"/>
    <w:rsid w:val="004528E7"/>
    <w:rsid w:val="004544C0"/>
    <w:rsid w:val="004550A5"/>
    <w:rsid w:val="004554C1"/>
    <w:rsid w:val="00456102"/>
    <w:rsid w:val="00456E5A"/>
    <w:rsid w:val="00460E10"/>
    <w:rsid w:val="00462B45"/>
    <w:rsid w:val="00463AF7"/>
    <w:rsid w:val="0046440B"/>
    <w:rsid w:val="00464566"/>
    <w:rsid w:val="00473684"/>
    <w:rsid w:val="0047439D"/>
    <w:rsid w:val="004774CD"/>
    <w:rsid w:val="00483BC5"/>
    <w:rsid w:val="00485904"/>
    <w:rsid w:val="00492A5B"/>
    <w:rsid w:val="00497064"/>
    <w:rsid w:val="00497D55"/>
    <w:rsid w:val="004A359B"/>
    <w:rsid w:val="004A368E"/>
    <w:rsid w:val="004A3A97"/>
    <w:rsid w:val="004A546B"/>
    <w:rsid w:val="004A5737"/>
    <w:rsid w:val="004A671B"/>
    <w:rsid w:val="004B4C0B"/>
    <w:rsid w:val="004B5694"/>
    <w:rsid w:val="004B56C1"/>
    <w:rsid w:val="004B62B4"/>
    <w:rsid w:val="004B6C86"/>
    <w:rsid w:val="004B7A03"/>
    <w:rsid w:val="004B7AD6"/>
    <w:rsid w:val="004C5C20"/>
    <w:rsid w:val="004D0855"/>
    <w:rsid w:val="004D0EB6"/>
    <w:rsid w:val="004D2ACF"/>
    <w:rsid w:val="004D42BC"/>
    <w:rsid w:val="004D50D6"/>
    <w:rsid w:val="004E0324"/>
    <w:rsid w:val="004E14DC"/>
    <w:rsid w:val="004E694B"/>
    <w:rsid w:val="004F43A0"/>
    <w:rsid w:val="004F5105"/>
    <w:rsid w:val="004F7D68"/>
    <w:rsid w:val="005009D2"/>
    <w:rsid w:val="0050563D"/>
    <w:rsid w:val="00505ECB"/>
    <w:rsid w:val="005065FC"/>
    <w:rsid w:val="00506BD7"/>
    <w:rsid w:val="00514E28"/>
    <w:rsid w:val="0052090A"/>
    <w:rsid w:val="00520B57"/>
    <w:rsid w:val="00520BD0"/>
    <w:rsid w:val="00520CDA"/>
    <w:rsid w:val="00525A2D"/>
    <w:rsid w:val="00526835"/>
    <w:rsid w:val="00527C34"/>
    <w:rsid w:val="00532E44"/>
    <w:rsid w:val="00534B9C"/>
    <w:rsid w:val="00543C79"/>
    <w:rsid w:val="0054744E"/>
    <w:rsid w:val="00547C5C"/>
    <w:rsid w:val="00552E18"/>
    <w:rsid w:val="00555633"/>
    <w:rsid w:val="005616DF"/>
    <w:rsid w:val="00570B4A"/>
    <w:rsid w:val="00571BC4"/>
    <w:rsid w:val="005807A3"/>
    <w:rsid w:val="005808F0"/>
    <w:rsid w:val="00583C86"/>
    <w:rsid w:val="00586EA0"/>
    <w:rsid w:val="00590943"/>
    <w:rsid w:val="0059698E"/>
    <w:rsid w:val="005A447C"/>
    <w:rsid w:val="005B1F35"/>
    <w:rsid w:val="005B7E60"/>
    <w:rsid w:val="005C21F3"/>
    <w:rsid w:val="005C242A"/>
    <w:rsid w:val="005C6DB3"/>
    <w:rsid w:val="005C6EB8"/>
    <w:rsid w:val="005D0904"/>
    <w:rsid w:val="005D0A06"/>
    <w:rsid w:val="005D14CD"/>
    <w:rsid w:val="005D452F"/>
    <w:rsid w:val="005E146E"/>
    <w:rsid w:val="005E249B"/>
    <w:rsid w:val="005E4951"/>
    <w:rsid w:val="005E5CA2"/>
    <w:rsid w:val="005E6FAE"/>
    <w:rsid w:val="005F0014"/>
    <w:rsid w:val="005F0CB0"/>
    <w:rsid w:val="005F26E1"/>
    <w:rsid w:val="005F2905"/>
    <w:rsid w:val="005F45FD"/>
    <w:rsid w:val="005F702C"/>
    <w:rsid w:val="00601D11"/>
    <w:rsid w:val="00603D51"/>
    <w:rsid w:val="0060758E"/>
    <w:rsid w:val="00613B2E"/>
    <w:rsid w:val="00620159"/>
    <w:rsid w:val="00620F4E"/>
    <w:rsid w:val="00624616"/>
    <w:rsid w:val="00626DFE"/>
    <w:rsid w:val="006274B7"/>
    <w:rsid w:val="006324C2"/>
    <w:rsid w:val="00635845"/>
    <w:rsid w:val="006453A4"/>
    <w:rsid w:val="00647EE5"/>
    <w:rsid w:val="00653520"/>
    <w:rsid w:val="00653A80"/>
    <w:rsid w:val="00655E88"/>
    <w:rsid w:val="006564CF"/>
    <w:rsid w:val="00664238"/>
    <w:rsid w:val="00666448"/>
    <w:rsid w:val="00666552"/>
    <w:rsid w:val="00671F26"/>
    <w:rsid w:val="00672454"/>
    <w:rsid w:val="006748AB"/>
    <w:rsid w:val="00675E3D"/>
    <w:rsid w:val="00680A77"/>
    <w:rsid w:val="00682343"/>
    <w:rsid w:val="006825B6"/>
    <w:rsid w:val="00682E78"/>
    <w:rsid w:val="0068300E"/>
    <w:rsid w:val="0068644B"/>
    <w:rsid w:val="00696239"/>
    <w:rsid w:val="0069661C"/>
    <w:rsid w:val="006966F7"/>
    <w:rsid w:val="006A0A14"/>
    <w:rsid w:val="006A355F"/>
    <w:rsid w:val="006A6AC3"/>
    <w:rsid w:val="006A7822"/>
    <w:rsid w:val="006A7846"/>
    <w:rsid w:val="006A79B9"/>
    <w:rsid w:val="006B0315"/>
    <w:rsid w:val="006B7B34"/>
    <w:rsid w:val="006C2EB0"/>
    <w:rsid w:val="006C32D0"/>
    <w:rsid w:val="006C5B4B"/>
    <w:rsid w:val="006D1B95"/>
    <w:rsid w:val="006D1D04"/>
    <w:rsid w:val="006D277D"/>
    <w:rsid w:val="006D54B1"/>
    <w:rsid w:val="006E210F"/>
    <w:rsid w:val="006E4257"/>
    <w:rsid w:val="006F0AFD"/>
    <w:rsid w:val="006F2E79"/>
    <w:rsid w:val="006F3483"/>
    <w:rsid w:val="006F4EFF"/>
    <w:rsid w:val="006F52AF"/>
    <w:rsid w:val="007001A0"/>
    <w:rsid w:val="007038AE"/>
    <w:rsid w:val="007058D3"/>
    <w:rsid w:val="007079F7"/>
    <w:rsid w:val="0071460C"/>
    <w:rsid w:val="007214FD"/>
    <w:rsid w:val="00724E02"/>
    <w:rsid w:val="007262D3"/>
    <w:rsid w:val="00731525"/>
    <w:rsid w:val="00734794"/>
    <w:rsid w:val="007354B6"/>
    <w:rsid w:val="007357A4"/>
    <w:rsid w:val="00743200"/>
    <w:rsid w:val="00743450"/>
    <w:rsid w:val="007446C0"/>
    <w:rsid w:val="00747F85"/>
    <w:rsid w:val="00750A0D"/>
    <w:rsid w:val="00750C5D"/>
    <w:rsid w:val="00751649"/>
    <w:rsid w:val="007531DE"/>
    <w:rsid w:val="00754C89"/>
    <w:rsid w:val="00760420"/>
    <w:rsid w:val="00761B39"/>
    <w:rsid w:val="00774FEE"/>
    <w:rsid w:val="00775179"/>
    <w:rsid w:val="00776E41"/>
    <w:rsid w:val="00781532"/>
    <w:rsid w:val="00784442"/>
    <w:rsid w:val="00784D8F"/>
    <w:rsid w:val="00793034"/>
    <w:rsid w:val="0079745E"/>
    <w:rsid w:val="007A58B1"/>
    <w:rsid w:val="007A7582"/>
    <w:rsid w:val="007C0F6D"/>
    <w:rsid w:val="007C35D6"/>
    <w:rsid w:val="007D4200"/>
    <w:rsid w:val="007D44C9"/>
    <w:rsid w:val="007E0122"/>
    <w:rsid w:val="007E7313"/>
    <w:rsid w:val="007F2650"/>
    <w:rsid w:val="007F2A98"/>
    <w:rsid w:val="007F4E57"/>
    <w:rsid w:val="007F6234"/>
    <w:rsid w:val="00800720"/>
    <w:rsid w:val="00810B98"/>
    <w:rsid w:val="008240F3"/>
    <w:rsid w:val="0082537D"/>
    <w:rsid w:val="008253B8"/>
    <w:rsid w:val="00832AC0"/>
    <w:rsid w:val="0084113E"/>
    <w:rsid w:val="00841AF2"/>
    <w:rsid w:val="00842686"/>
    <w:rsid w:val="00845CC0"/>
    <w:rsid w:val="0084753D"/>
    <w:rsid w:val="00857F0A"/>
    <w:rsid w:val="00861A53"/>
    <w:rsid w:val="00866DA0"/>
    <w:rsid w:val="00871F50"/>
    <w:rsid w:val="008720F8"/>
    <w:rsid w:val="00876A26"/>
    <w:rsid w:val="008775FD"/>
    <w:rsid w:val="008836D3"/>
    <w:rsid w:val="008839F7"/>
    <w:rsid w:val="00884605"/>
    <w:rsid w:val="008864F7"/>
    <w:rsid w:val="00891213"/>
    <w:rsid w:val="008959B6"/>
    <w:rsid w:val="00896FE4"/>
    <w:rsid w:val="008977AE"/>
    <w:rsid w:val="008A0A83"/>
    <w:rsid w:val="008A204A"/>
    <w:rsid w:val="008A260F"/>
    <w:rsid w:val="008A29A3"/>
    <w:rsid w:val="008A5498"/>
    <w:rsid w:val="008A7107"/>
    <w:rsid w:val="008B5223"/>
    <w:rsid w:val="008C294A"/>
    <w:rsid w:val="008C29C5"/>
    <w:rsid w:val="008C5DC4"/>
    <w:rsid w:val="008D0315"/>
    <w:rsid w:val="008D1A0A"/>
    <w:rsid w:val="008D2832"/>
    <w:rsid w:val="008D41CF"/>
    <w:rsid w:val="008D5C9D"/>
    <w:rsid w:val="008E06EE"/>
    <w:rsid w:val="008E1006"/>
    <w:rsid w:val="008E19E0"/>
    <w:rsid w:val="008E2BFA"/>
    <w:rsid w:val="008E390E"/>
    <w:rsid w:val="008E3F3F"/>
    <w:rsid w:val="00900DD7"/>
    <w:rsid w:val="0090517E"/>
    <w:rsid w:val="00905CBF"/>
    <w:rsid w:val="0090602B"/>
    <w:rsid w:val="00911225"/>
    <w:rsid w:val="00911D50"/>
    <w:rsid w:val="00922CB6"/>
    <w:rsid w:val="00923A63"/>
    <w:rsid w:val="00931DF1"/>
    <w:rsid w:val="009352C2"/>
    <w:rsid w:val="0093613C"/>
    <w:rsid w:val="00953C35"/>
    <w:rsid w:val="00955DA2"/>
    <w:rsid w:val="00955F2A"/>
    <w:rsid w:val="009566C8"/>
    <w:rsid w:val="00956F5F"/>
    <w:rsid w:val="00957BE0"/>
    <w:rsid w:val="00957FE1"/>
    <w:rsid w:val="00961307"/>
    <w:rsid w:val="00961C5D"/>
    <w:rsid w:val="009669BE"/>
    <w:rsid w:val="009754D3"/>
    <w:rsid w:val="00981AD8"/>
    <w:rsid w:val="0098592F"/>
    <w:rsid w:val="00986051"/>
    <w:rsid w:val="00986072"/>
    <w:rsid w:val="00992A5F"/>
    <w:rsid w:val="00994B1C"/>
    <w:rsid w:val="00995C1B"/>
    <w:rsid w:val="009961F2"/>
    <w:rsid w:val="00996880"/>
    <w:rsid w:val="009A399F"/>
    <w:rsid w:val="009A7F2F"/>
    <w:rsid w:val="009A7F3F"/>
    <w:rsid w:val="009B0D8E"/>
    <w:rsid w:val="009B1093"/>
    <w:rsid w:val="009B14C1"/>
    <w:rsid w:val="009B5CC5"/>
    <w:rsid w:val="009B5DD7"/>
    <w:rsid w:val="009C3205"/>
    <w:rsid w:val="009C3C7B"/>
    <w:rsid w:val="009C69F1"/>
    <w:rsid w:val="009D09B4"/>
    <w:rsid w:val="009D12A1"/>
    <w:rsid w:val="009D701D"/>
    <w:rsid w:val="009E3BF1"/>
    <w:rsid w:val="009E5A02"/>
    <w:rsid w:val="009E74A3"/>
    <w:rsid w:val="009E7A7C"/>
    <w:rsid w:val="009E7CE1"/>
    <w:rsid w:val="009F0F88"/>
    <w:rsid w:val="00A00296"/>
    <w:rsid w:val="00A017E6"/>
    <w:rsid w:val="00A069F9"/>
    <w:rsid w:val="00A1351B"/>
    <w:rsid w:val="00A1589A"/>
    <w:rsid w:val="00A15EE2"/>
    <w:rsid w:val="00A16860"/>
    <w:rsid w:val="00A3146C"/>
    <w:rsid w:val="00A320B2"/>
    <w:rsid w:val="00A3397D"/>
    <w:rsid w:val="00A34ED4"/>
    <w:rsid w:val="00A3505E"/>
    <w:rsid w:val="00A3768E"/>
    <w:rsid w:val="00A4263D"/>
    <w:rsid w:val="00A4516F"/>
    <w:rsid w:val="00A46E09"/>
    <w:rsid w:val="00A53888"/>
    <w:rsid w:val="00A5418F"/>
    <w:rsid w:val="00A55D6C"/>
    <w:rsid w:val="00A5686E"/>
    <w:rsid w:val="00A6107B"/>
    <w:rsid w:val="00A62FA4"/>
    <w:rsid w:val="00A634AF"/>
    <w:rsid w:val="00A66676"/>
    <w:rsid w:val="00A676B5"/>
    <w:rsid w:val="00A71E33"/>
    <w:rsid w:val="00A73109"/>
    <w:rsid w:val="00A745F4"/>
    <w:rsid w:val="00A8502C"/>
    <w:rsid w:val="00A94770"/>
    <w:rsid w:val="00AA4F17"/>
    <w:rsid w:val="00AA5522"/>
    <w:rsid w:val="00AA5D91"/>
    <w:rsid w:val="00AA71B4"/>
    <w:rsid w:val="00AB09A3"/>
    <w:rsid w:val="00AB4F6A"/>
    <w:rsid w:val="00AC3515"/>
    <w:rsid w:val="00AC4D7F"/>
    <w:rsid w:val="00AC681C"/>
    <w:rsid w:val="00AC69F6"/>
    <w:rsid w:val="00AD5DF0"/>
    <w:rsid w:val="00AE1372"/>
    <w:rsid w:val="00AE1497"/>
    <w:rsid w:val="00AF6D4A"/>
    <w:rsid w:val="00B02DD2"/>
    <w:rsid w:val="00B06188"/>
    <w:rsid w:val="00B10167"/>
    <w:rsid w:val="00B12B3B"/>
    <w:rsid w:val="00B13A4A"/>
    <w:rsid w:val="00B14709"/>
    <w:rsid w:val="00B15159"/>
    <w:rsid w:val="00B25217"/>
    <w:rsid w:val="00B2546D"/>
    <w:rsid w:val="00B268B8"/>
    <w:rsid w:val="00B34788"/>
    <w:rsid w:val="00B36FDD"/>
    <w:rsid w:val="00B40E83"/>
    <w:rsid w:val="00B5577C"/>
    <w:rsid w:val="00B56F40"/>
    <w:rsid w:val="00B57DD1"/>
    <w:rsid w:val="00B62A17"/>
    <w:rsid w:val="00B6323A"/>
    <w:rsid w:val="00B67043"/>
    <w:rsid w:val="00B7029B"/>
    <w:rsid w:val="00B73303"/>
    <w:rsid w:val="00B76670"/>
    <w:rsid w:val="00B76BF8"/>
    <w:rsid w:val="00B76E39"/>
    <w:rsid w:val="00B77811"/>
    <w:rsid w:val="00B81AF6"/>
    <w:rsid w:val="00B832C5"/>
    <w:rsid w:val="00B9037F"/>
    <w:rsid w:val="00B92FF0"/>
    <w:rsid w:val="00B96A04"/>
    <w:rsid w:val="00B96B74"/>
    <w:rsid w:val="00BA0481"/>
    <w:rsid w:val="00BA36AC"/>
    <w:rsid w:val="00BA7014"/>
    <w:rsid w:val="00BB03DB"/>
    <w:rsid w:val="00BB2C5A"/>
    <w:rsid w:val="00BB5A24"/>
    <w:rsid w:val="00BB5D8B"/>
    <w:rsid w:val="00BC0B28"/>
    <w:rsid w:val="00BC69B9"/>
    <w:rsid w:val="00BC7197"/>
    <w:rsid w:val="00BC738E"/>
    <w:rsid w:val="00BC744D"/>
    <w:rsid w:val="00BD0F58"/>
    <w:rsid w:val="00BD10FC"/>
    <w:rsid w:val="00BD2657"/>
    <w:rsid w:val="00BE253A"/>
    <w:rsid w:val="00BE25E3"/>
    <w:rsid w:val="00BE5513"/>
    <w:rsid w:val="00BE791F"/>
    <w:rsid w:val="00BF2449"/>
    <w:rsid w:val="00BF36F3"/>
    <w:rsid w:val="00BF7F9F"/>
    <w:rsid w:val="00C0006B"/>
    <w:rsid w:val="00C00A3B"/>
    <w:rsid w:val="00C067E9"/>
    <w:rsid w:val="00C101C2"/>
    <w:rsid w:val="00C1338D"/>
    <w:rsid w:val="00C13E81"/>
    <w:rsid w:val="00C14957"/>
    <w:rsid w:val="00C14BE9"/>
    <w:rsid w:val="00C152C0"/>
    <w:rsid w:val="00C24B29"/>
    <w:rsid w:val="00C2704D"/>
    <w:rsid w:val="00C36F06"/>
    <w:rsid w:val="00C437D8"/>
    <w:rsid w:val="00C567E5"/>
    <w:rsid w:val="00C57AFB"/>
    <w:rsid w:val="00C614A4"/>
    <w:rsid w:val="00C6351A"/>
    <w:rsid w:val="00C6362A"/>
    <w:rsid w:val="00C718F6"/>
    <w:rsid w:val="00C71F8C"/>
    <w:rsid w:val="00C75A4B"/>
    <w:rsid w:val="00C77E3F"/>
    <w:rsid w:val="00C80377"/>
    <w:rsid w:val="00C80F55"/>
    <w:rsid w:val="00C841B4"/>
    <w:rsid w:val="00C853E7"/>
    <w:rsid w:val="00C95557"/>
    <w:rsid w:val="00C95884"/>
    <w:rsid w:val="00C96A76"/>
    <w:rsid w:val="00C96B4F"/>
    <w:rsid w:val="00C97B52"/>
    <w:rsid w:val="00CA2D98"/>
    <w:rsid w:val="00CA6CFD"/>
    <w:rsid w:val="00CB3F5A"/>
    <w:rsid w:val="00CB6134"/>
    <w:rsid w:val="00CB6C50"/>
    <w:rsid w:val="00CC0929"/>
    <w:rsid w:val="00CC0C03"/>
    <w:rsid w:val="00CC2098"/>
    <w:rsid w:val="00CC35C0"/>
    <w:rsid w:val="00CC494F"/>
    <w:rsid w:val="00CC5279"/>
    <w:rsid w:val="00CC534A"/>
    <w:rsid w:val="00CC7674"/>
    <w:rsid w:val="00CD1376"/>
    <w:rsid w:val="00CD2606"/>
    <w:rsid w:val="00CD52C6"/>
    <w:rsid w:val="00CD6F7A"/>
    <w:rsid w:val="00CD7934"/>
    <w:rsid w:val="00CE076D"/>
    <w:rsid w:val="00CE148F"/>
    <w:rsid w:val="00CE31DB"/>
    <w:rsid w:val="00CE3674"/>
    <w:rsid w:val="00CE5F72"/>
    <w:rsid w:val="00CE6463"/>
    <w:rsid w:val="00CE67F2"/>
    <w:rsid w:val="00CF1B97"/>
    <w:rsid w:val="00CF3D64"/>
    <w:rsid w:val="00CF6B79"/>
    <w:rsid w:val="00D05F7E"/>
    <w:rsid w:val="00D06433"/>
    <w:rsid w:val="00D0690D"/>
    <w:rsid w:val="00D1139B"/>
    <w:rsid w:val="00D14BCC"/>
    <w:rsid w:val="00D15985"/>
    <w:rsid w:val="00D203A1"/>
    <w:rsid w:val="00D2077A"/>
    <w:rsid w:val="00D22338"/>
    <w:rsid w:val="00D23FAB"/>
    <w:rsid w:val="00D31E1B"/>
    <w:rsid w:val="00D367A6"/>
    <w:rsid w:val="00D36FCD"/>
    <w:rsid w:val="00D40CD6"/>
    <w:rsid w:val="00D4145A"/>
    <w:rsid w:val="00D41688"/>
    <w:rsid w:val="00D46896"/>
    <w:rsid w:val="00D55024"/>
    <w:rsid w:val="00D55638"/>
    <w:rsid w:val="00D564BC"/>
    <w:rsid w:val="00D57D45"/>
    <w:rsid w:val="00D57F1A"/>
    <w:rsid w:val="00D60458"/>
    <w:rsid w:val="00D60550"/>
    <w:rsid w:val="00D7019F"/>
    <w:rsid w:val="00D7104E"/>
    <w:rsid w:val="00D74082"/>
    <w:rsid w:val="00D76D89"/>
    <w:rsid w:val="00D84786"/>
    <w:rsid w:val="00D85493"/>
    <w:rsid w:val="00D90876"/>
    <w:rsid w:val="00D90C2B"/>
    <w:rsid w:val="00D918E9"/>
    <w:rsid w:val="00D92233"/>
    <w:rsid w:val="00D94B62"/>
    <w:rsid w:val="00D95A89"/>
    <w:rsid w:val="00D95EBC"/>
    <w:rsid w:val="00D97BD3"/>
    <w:rsid w:val="00DA3F64"/>
    <w:rsid w:val="00DA73B4"/>
    <w:rsid w:val="00DB6C6A"/>
    <w:rsid w:val="00DB7EFE"/>
    <w:rsid w:val="00DC1EF7"/>
    <w:rsid w:val="00DC4249"/>
    <w:rsid w:val="00DC5BE2"/>
    <w:rsid w:val="00DD461A"/>
    <w:rsid w:val="00DD56A0"/>
    <w:rsid w:val="00DD5BA6"/>
    <w:rsid w:val="00DD5F22"/>
    <w:rsid w:val="00DE156E"/>
    <w:rsid w:val="00DE5222"/>
    <w:rsid w:val="00DE5721"/>
    <w:rsid w:val="00DF5C28"/>
    <w:rsid w:val="00E0002F"/>
    <w:rsid w:val="00E030EA"/>
    <w:rsid w:val="00E21257"/>
    <w:rsid w:val="00E24C05"/>
    <w:rsid w:val="00E3031D"/>
    <w:rsid w:val="00E31CFA"/>
    <w:rsid w:val="00E33D65"/>
    <w:rsid w:val="00E47329"/>
    <w:rsid w:val="00E53719"/>
    <w:rsid w:val="00E542B9"/>
    <w:rsid w:val="00E575B1"/>
    <w:rsid w:val="00E5780F"/>
    <w:rsid w:val="00E60124"/>
    <w:rsid w:val="00E60CC9"/>
    <w:rsid w:val="00E62866"/>
    <w:rsid w:val="00E62C0C"/>
    <w:rsid w:val="00E6659F"/>
    <w:rsid w:val="00E73533"/>
    <w:rsid w:val="00E73E5C"/>
    <w:rsid w:val="00E80789"/>
    <w:rsid w:val="00E849F8"/>
    <w:rsid w:val="00E863AA"/>
    <w:rsid w:val="00E92949"/>
    <w:rsid w:val="00E95701"/>
    <w:rsid w:val="00EA0497"/>
    <w:rsid w:val="00EA1092"/>
    <w:rsid w:val="00EA13A6"/>
    <w:rsid w:val="00EA1940"/>
    <w:rsid w:val="00EA353B"/>
    <w:rsid w:val="00EA368F"/>
    <w:rsid w:val="00EB0A64"/>
    <w:rsid w:val="00EB234F"/>
    <w:rsid w:val="00EB5DA4"/>
    <w:rsid w:val="00EB727E"/>
    <w:rsid w:val="00EB7439"/>
    <w:rsid w:val="00EC3249"/>
    <w:rsid w:val="00EC5584"/>
    <w:rsid w:val="00EC6A28"/>
    <w:rsid w:val="00EC74C6"/>
    <w:rsid w:val="00ED0471"/>
    <w:rsid w:val="00ED08D1"/>
    <w:rsid w:val="00EE082C"/>
    <w:rsid w:val="00EE18BD"/>
    <w:rsid w:val="00EE2E8D"/>
    <w:rsid w:val="00EE2FC6"/>
    <w:rsid w:val="00EF0A72"/>
    <w:rsid w:val="00EF384A"/>
    <w:rsid w:val="00EF4B94"/>
    <w:rsid w:val="00F00C90"/>
    <w:rsid w:val="00F1083D"/>
    <w:rsid w:val="00F12BC5"/>
    <w:rsid w:val="00F168EF"/>
    <w:rsid w:val="00F16D9D"/>
    <w:rsid w:val="00F2271A"/>
    <w:rsid w:val="00F255F0"/>
    <w:rsid w:val="00F25796"/>
    <w:rsid w:val="00F27AF3"/>
    <w:rsid w:val="00F30C54"/>
    <w:rsid w:val="00F336C9"/>
    <w:rsid w:val="00F4093D"/>
    <w:rsid w:val="00F46FA3"/>
    <w:rsid w:val="00F50059"/>
    <w:rsid w:val="00F551F7"/>
    <w:rsid w:val="00F55475"/>
    <w:rsid w:val="00F608D7"/>
    <w:rsid w:val="00F60C9D"/>
    <w:rsid w:val="00F61B38"/>
    <w:rsid w:val="00F62093"/>
    <w:rsid w:val="00F62D7D"/>
    <w:rsid w:val="00F64921"/>
    <w:rsid w:val="00F66E7F"/>
    <w:rsid w:val="00F727F2"/>
    <w:rsid w:val="00F72C55"/>
    <w:rsid w:val="00F75C10"/>
    <w:rsid w:val="00F762B1"/>
    <w:rsid w:val="00F777C1"/>
    <w:rsid w:val="00F8203C"/>
    <w:rsid w:val="00F84494"/>
    <w:rsid w:val="00F845A5"/>
    <w:rsid w:val="00F84937"/>
    <w:rsid w:val="00F96882"/>
    <w:rsid w:val="00FA138D"/>
    <w:rsid w:val="00FA5C79"/>
    <w:rsid w:val="00FA79BC"/>
    <w:rsid w:val="00FB342C"/>
    <w:rsid w:val="00FB63B8"/>
    <w:rsid w:val="00FB7BB2"/>
    <w:rsid w:val="00FC025F"/>
    <w:rsid w:val="00FC24C1"/>
    <w:rsid w:val="00FC2AE0"/>
    <w:rsid w:val="00FC3E67"/>
    <w:rsid w:val="00FC6FB2"/>
    <w:rsid w:val="00FD3EEB"/>
    <w:rsid w:val="00FD3FE5"/>
    <w:rsid w:val="00FD4A9F"/>
    <w:rsid w:val="00FE277C"/>
    <w:rsid w:val="00FE2D67"/>
    <w:rsid w:val="00FE3015"/>
    <w:rsid w:val="00FE5E0E"/>
    <w:rsid w:val="00FE7A74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EDB24C"/>
  <w15:docId w15:val="{DB8D612B-241B-4D20-8396-045931F4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17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E301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301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24C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24C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719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9B5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E301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E30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oSpacing">
    <w:name w:val="No Spacing"/>
    <w:aliases w:val="PODNASLOV"/>
    <w:link w:val="NoSpacingChar"/>
    <w:uiPriority w:val="99"/>
    <w:qFormat/>
    <w:rsid w:val="00381C58"/>
    <w:rPr>
      <w:sz w:val="24"/>
      <w:szCs w:val="22"/>
    </w:rPr>
  </w:style>
  <w:style w:type="character" w:customStyle="1" w:styleId="Heading3Char">
    <w:name w:val="Heading 3 Char"/>
    <w:link w:val="Heading3"/>
    <w:uiPriority w:val="99"/>
    <w:rsid w:val="006324C2"/>
    <w:rPr>
      <w:rFonts w:ascii="Cambria" w:eastAsia="Times New Roman" w:hAnsi="Cambria"/>
      <w:b/>
      <w:bCs/>
      <w:sz w:val="24"/>
      <w:szCs w:val="22"/>
    </w:rPr>
  </w:style>
  <w:style w:type="character" w:customStyle="1" w:styleId="Heading4Char">
    <w:name w:val="Heading 4 Char"/>
    <w:link w:val="Heading4"/>
    <w:uiPriority w:val="99"/>
    <w:rsid w:val="006324C2"/>
    <w:rPr>
      <w:rFonts w:ascii="Cambria" w:eastAsia="Times New Roman" w:hAnsi="Cambria"/>
      <w:b/>
      <w:bCs/>
      <w:i/>
      <w:iCs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301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FE3015"/>
    <w:rPr>
      <w:b/>
      <w:bCs/>
      <w:i/>
      <w:iCs/>
      <w:color w:val="4F81BD"/>
    </w:rPr>
  </w:style>
  <w:style w:type="paragraph" w:styleId="Header">
    <w:name w:val="header"/>
    <w:basedOn w:val="Normal"/>
    <w:link w:val="HeaderChar"/>
    <w:unhideWhenUsed/>
    <w:rsid w:val="00154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54176"/>
  </w:style>
  <w:style w:type="paragraph" w:styleId="Footer">
    <w:name w:val="footer"/>
    <w:basedOn w:val="Normal"/>
    <w:link w:val="FooterChar"/>
    <w:uiPriority w:val="99"/>
    <w:unhideWhenUsed/>
    <w:rsid w:val="00154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176"/>
  </w:style>
  <w:style w:type="paragraph" w:styleId="Title">
    <w:name w:val="Title"/>
    <w:basedOn w:val="Normal"/>
    <w:next w:val="Normal"/>
    <w:link w:val="TitleChar"/>
    <w:qFormat/>
    <w:rsid w:val="00D367A6"/>
    <w:pPr>
      <w:spacing w:after="0" w:line="240" w:lineRule="auto"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TitleChar">
    <w:name w:val="Title Char"/>
    <w:link w:val="Title"/>
    <w:rsid w:val="00D367A6"/>
    <w:rPr>
      <w:rFonts w:ascii="Cambria" w:eastAsia="Times New Roman" w:hAnsi="Cambria" w:cs="Times New Roman"/>
      <w:spacing w:val="-10"/>
      <w:kern w:val="28"/>
      <w:sz w:val="56"/>
      <w:szCs w:val="56"/>
    </w:rPr>
  </w:style>
  <w:style w:type="table" w:styleId="TableGrid">
    <w:name w:val="Table Grid"/>
    <w:basedOn w:val="TableNormal"/>
    <w:rsid w:val="00B832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">
    <w:name w:val="Char Char Char Char Char Char Char Char Char Char Char"/>
    <w:basedOn w:val="Normal"/>
    <w:rsid w:val="00B832C5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3619B5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styleId="CommentReference">
    <w:name w:val="annotation reference"/>
    <w:uiPriority w:val="99"/>
    <w:semiHidden/>
    <w:unhideWhenUsed/>
    <w:rsid w:val="004A3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3A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A3A9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A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3A9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3A97"/>
    <w:rPr>
      <w:rFonts w:ascii="Segoe UI" w:eastAsia="Calibr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rsid w:val="00845CC0"/>
    <w:pPr>
      <w:spacing w:after="0" w:line="240" w:lineRule="auto"/>
      <w:jc w:val="both"/>
    </w:pPr>
    <w:rPr>
      <w:rFonts w:ascii="Times YU" w:eastAsia="Times New Roman" w:hAnsi="Times YU"/>
      <w:sz w:val="24"/>
      <w:szCs w:val="20"/>
    </w:rPr>
  </w:style>
  <w:style w:type="character" w:customStyle="1" w:styleId="BodyText2Char">
    <w:name w:val="Body Text 2 Char"/>
    <w:link w:val="BodyText2"/>
    <w:rsid w:val="00845CC0"/>
    <w:rPr>
      <w:rFonts w:ascii="Times YU" w:eastAsia="Times New Roman" w:hAnsi="Times YU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845CC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C00A3B"/>
  </w:style>
  <w:style w:type="paragraph" w:customStyle="1" w:styleId="CharCharCharCharCharCharCharCharCharCharChar3">
    <w:name w:val="Char Char Char Char Char Char Char Char Char Char Char3"/>
    <w:basedOn w:val="Normal"/>
    <w:rsid w:val="00D85493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paragraph" w:customStyle="1" w:styleId="CharCharCharCharCharCharCharCharCharCharChar2">
    <w:name w:val="Char Char Char Char Char Char Char Char Char Char Char2"/>
    <w:basedOn w:val="Normal"/>
    <w:rsid w:val="001073D8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paragraph" w:customStyle="1" w:styleId="CharCharCharCharCharCharCharCharCharCharChar1">
    <w:name w:val="Char Char Char Char Char Char Char Char Char Char Char1"/>
    <w:basedOn w:val="Normal"/>
    <w:rsid w:val="00F30C54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C7197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WW8Num1z3">
    <w:name w:val="WW8Num1z3"/>
    <w:rsid w:val="00A16860"/>
    <w:rPr>
      <w:rFonts w:ascii="Symbol" w:hAnsi="Symbol" w:cs="OpenSymbol"/>
    </w:rPr>
  </w:style>
  <w:style w:type="character" w:customStyle="1" w:styleId="WW8Num1z0">
    <w:name w:val="WW8Num1z0"/>
    <w:rsid w:val="000908DB"/>
    <w:rPr>
      <w:rFonts w:ascii="Symbol" w:hAnsi="Symbol" w:cs="OpenSymbol"/>
    </w:rPr>
  </w:style>
  <w:style w:type="character" w:customStyle="1" w:styleId="WW8Num1z1">
    <w:name w:val="WW8Num1z1"/>
    <w:rsid w:val="000908DB"/>
    <w:rPr>
      <w:rFonts w:ascii="OpenSymbol" w:hAnsi="OpenSymbol" w:cs="OpenSymbol"/>
    </w:rPr>
  </w:style>
  <w:style w:type="character" w:customStyle="1" w:styleId="WW8Num2z0">
    <w:name w:val="WW8Num2z0"/>
    <w:rsid w:val="000908DB"/>
    <w:rPr>
      <w:rFonts w:ascii="Symbol" w:hAnsi="Symbol" w:cs="OpenSymbol"/>
    </w:rPr>
  </w:style>
  <w:style w:type="character" w:customStyle="1" w:styleId="WW8Num2z1">
    <w:name w:val="WW8Num2z1"/>
    <w:rsid w:val="000908DB"/>
    <w:rPr>
      <w:rFonts w:ascii="OpenSymbol" w:hAnsi="OpenSymbol" w:cs="OpenSymbol"/>
    </w:rPr>
  </w:style>
  <w:style w:type="character" w:customStyle="1" w:styleId="WW8Num2z3">
    <w:name w:val="WW8Num2z3"/>
    <w:rsid w:val="000908DB"/>
    <w:rPr>
      <w:rFonts w:ascii="Symbol" w:hAnsi="Symbol" w:cs="OpenSymbol"/>
    </w:rPr>
  </w:style>
  <w:style w:type="character" w:customStyle="1" w:styleId="WW8Num3z0">
    <w:name w:val="WW8Num3z0"/>
    <w:rsid w:val="000908DB"/>
    <w:rPr>
      <w:rFonts w:ascii="Symbol" w:hAnsi="Symbol"/>
    </w:rPr>
  </w:style>
  <w:style w:type="character" w:customStyle="1" w:styleId="WW8Num3z1">
    <w:name w:val="WW8Num3z1"/>
    <w:rsid w:val="000908DB"/>
    <w:rPr>
      <w:rFonts w:ascii="OpenSymbol" w:hAnsi="OpenSymbol" w:cs="OpenSymbol"/>
    </w:rPr>
  </w:style>
  <w:style w:type="character" w:customStyle="1" w:styleId="WW8Num3z3">
    <w:name w:val="WW8Num3z3"/>
    <w:rsid w:val="000908DB"/>
    <w:rPr>
      <w:rFonts w:ascii="Symbol" w:hAnsi="Symbol"/>
    </w:rPr>
  </w:style>
  <w:style w:type="character" w:customStyle="1" w:styleId="WW8Num4z0">
    <w:name w:val="WW8Num4z0"/>
    <w:rsid w:val="000908DB"/>
    <w:rPr>
      <w:rFonts w:ascii="Symbol" w:hAnsi="Symbol"/>
    </w:rPr>
  </w:style>
  <w:style w:type="character" w:customStyle="1" w:styleId="WW8Num4z1">
    <w:name w:val="WW8Num4z1"/>
    <w:rsid w:val="000908DB"/>
    <w:rPr>
      <w:rFonts w:ascii="OpenSymbol" w:hAnsi="OpenSymbol" w:cs="OpenSymbol"/>
    </w:rPr>
  </w:style>
  <w:style w:type="character" w:customStyle="1" w:styleId="WW8Num4z3">
    <w:name w:val="WW8Num4z3"/>
    <w:rsid w:val="000908DB"/>
    <w:rPr>
      <w:rFonts w:ascii="Symbol" w:hAnsi="Symbol"/>
    </w:rPr>
  </w:style>
  <w:style w:type="character" w:customStyle="1" w:styleId="WW8Num5z0">
    <w:name w:val="WW8Num5z0"/>
    <w:rsid w:val="000908DB"/>
    <w:rPr>
      <w:rFonts w:ascii="Wingdings" w:hAnsi="Wingdings"/>
    </w:rPr>
  </w:style>
  <w:style w:type="character" w:customStyle="1" w:styleId="WW8Num6z0">
    <w:name w:val="WW8Num6z0"/>
    <w:rsid w:val="000908DB"/>
    <w:rPr>
      <w:rFonts w:ascii="Wingdings" w:hAnsi="Wingdings"/>
    </w:rPr>
  </w:style>
  <w:style w:type="character" w:customStyle="1" w:styleId="WW8Num7z0">
    <w:name w:val="WW8Num7z0"/>
    <w:rsid w:val="000908DB"/>
    <w:rPr>
      <w:rFonts w:ascii="Symbol" w:hAnsi="Symbol" w:cs="OpenSymbol"/>
    </w:rPr>
  </w:style>
  <w:style w:type="character" w:customStyle="1" w:styleId="WW8Num8z0">
    <w:name w:val="WW8Num8z0"/>
    <w:rsid w:val="000908DB"/>
    <w:rPr>
      <w:rFonts w:ascii="Symbol" w:hAnsi="Symbol" w:cs="OpenSymbol"/>
    </w:rPr>
  </w:style>
  <w:style w:type="character" w:customStyle="1" w:styleId="WW8Num9z0">
    <w:name w:val="WW8Num9z0"/>
    <w:rsid w:val="000908DB"/>
    <w:rPr>
      <w:rFonts w:ascii="Symbol" w:hAnsi="Symbol" w:cs="OpenSymbol"/>
    </w:rPr>
  </w:style>
  <w:style w:type="character" w:customStyle="1" w:styleId="WW8Num10z0">
    <w:name w:val="WW8Num10z0"/>
    <w:rsid w:val="000908DB"/>
    <w:rPr>
      <w:rFonts w:ascii="Symbol" w:hAnsi="Symbol" w:cs="OpenSymbol"/>
    </w:rPr>
  </w:style>
  <w:style w:type="character" w:customStyle="1" w:styleId="WW8Num11z0">
    <w:name w:val="WW8Num11z0"/>
    <w:rsid w:val="000908DB"/>
    <w:rPr>
      <w:rFonts w:ascii="Symbol" w:hAnsi="Symbol" w:cs="OpenSymbol"/>
    </w:rPr>
  </w:style>
  <w:style w:type="character" w:customStyle="1" w:styleId="WW8Num11z1">
    <w:name w:val="WW8Num11z1"/>
    <w:rsid w:val="000908DB"/>
    <w:rPr>
      <w:rFonts w:ascii="OpenSymbol" w:hAnsi="OpenSymbol" w:cs="OpenSymbol"/>
    </w:rPr>
  </w:style>
  <w:style w:type="character" w:customStyle="1" w:styleId="WW8Num12z0">
    <w:name w:val="WW8Num12z0"/>
    <w:rsid w:val="000908DB"/>
    <w:rPr>
      <w:rFonts w:ascii="Symbol" w:hAnsi="Symbol" w:cs="OpenSymbol"/>
    </w:rPr>
  </w:style>
  <w:style w:type="character" w:customStyle="1" w:styleId="WW8Num12z1">
    <w:name w:val="WW8Num12z1"/>
    <w:rsid w:val="000908DB"/>
    <w:rPr>
      <w:rFonts w:ascii="OpenSymbol" w:hAnsi="OpenSymbol" w:cs="OpenSymbol"/>
    </w:rPr>
  </w:style>
  <w:style w:type="character" w:customStyle="1" w:styleId="WW8Num13z0">
    <w:name w:val="WW8Num13z0"/>
    <w:rsid w:val="000908DB"/>
    <w:rPr>
      <w:rFonts w:ascii="Symbol" w:hAnsi="Symbol" w:cs="OpenSymbol"/>
    </w:rPr>
  </w:style>
  <w:style w:type="character" w:customStyle="1" w:styleId="WW8Num13z1">
    <w:name w:val="WW8Num13z1"/>
    <w:rsid w:val="000908DB"/>
    <w:rPr>
      <w:rFonts w:ascii="OpenSymbol" w:hAnsi="OpenSymbol" w:cs="OpenSymbol"/>
    </w:rPr>
  </w:style>
  <w:style w:type="character" w:customStyle="1" w:styleId="WW8Num14z0">
    <w:name w:val="WW8Num14z0"/>
    <w:rsid w:val="000908DB"/>
    <w:rPr>
      <w:rFonts w:ascii="Symbol" w:hAnsi="Symbol" w:cs="OpenSymbol"/>
    </w:rPr>
  </w:style>
  <w:style w:type="character" w:customStyle="1" w:styleId="WW8Num14z1">
    <w:name w:val="WW8Num14z1"/>
    <w:rsid w:val="000908DB"/>
    <w:rPr>
      <w:rFonts w:ascii="OpenSymbol" w:hAnsi="OpenSymbol" w:cs="OpenSymbol"/>
    </w:rPr>
  </w:style>
  <w:style w:type="character" w:customStyle="1" w:styleId="WW8Num15z0">
    <w:name w:val="WW8Num15z0"/>
    <w:rsid w:val="000908DB"/>
    <w:rPr>
      <w:rFonts w:ascii="Symbol" w:hAnsi="Symbol" w:cs="OpenSymbol"/>
    </w:rPr>
  </w:style>
  <w:style w:type="character" w:customStyle="1" w:styleId="WW8Num15z1">
    <w:name w:val="WW8Num15z1"/>
    <w:rsid w:val="000908DB"/>
    <w:rPr>
      <w:rFonts w:ascii="OpenSymbol" w:hAnsi="OpenSymbol" w:cs="OpenSymbol"/>
    </w:rPr>
  </w:style>
  <w:style w:type="character" w:customStyle="1" w:styleId="Absatz-Standardschriftart">
    <w:name w:val="Absatz-Standardschriftart"/>
    <w:rsid w:val="000908DB"/>
  </w:style>
  <w:style w:type="character" w:customStyle="1" w:styleId="WW-Absatz-Standardschriftart">
    <w:name w:val="WW-Absatz-Standardschriftart"/>
    <w:rsid w:val="000908DB"/>
  </w:style>
  <w:style w:type="character" w:customStyle="1" w:styleId="WW-Absatz-Standardschriftart1">
    <w:name w:val="WW-Absatz-Standardschriftart1"/>
    <w:rsid w:val="000908DB"/>
  </w:style>
  <w:style w:type="character" w:customStyle="1" w:styleId="WW-Absatz-Standardschriftart11">
    <w:name w:val="WW-Absatz-Standardschriftart11"/>
    <w:rsid w:val="000908DB"/>
  </w:style>
  <w:style w:type="character" w:customStyle="1" w:styleId="WW-Absatz-Standardschriftart111">
    <w:name w:val="WW-Absatz-Standardschriftart111"/>
    <w:rsid w:val="000908DB"/>
  </w:style>
  <w:style w:type="character" w:customStyle="1" w:styleId="WW-Absatz-Standardschriftart1111">
    <w:name w:val="WW-Absatz-Standardschriftart1111"/>
    <w:rsid w:val="000908DB"/>
  </w:style>
  <w:style w:type="character" w:customStyle="1" w:styleId="WW-Absatz-Standardschriftart11111">
    <w:name w:val="WW-Absatz-Standardschriftart11111"/>
    <w:rsid w:val="000908DB"/>
  </w:style>
  <w:style w:type="character" w:customStyle="1" w:styleId="WW-Absatz-Standardschriftart111111">
    <w:name w:val="WW-Absatz-Standardschriftart111111"/>
    <w:rsid w:val="000908DB"/>
  </w:style>
  <w:style w:type="character" w:customStyle="1" w:styleId="WW8Num16z0">
    <w:name w:val="WW8Num16z0"/>
    <w:rsid w:val="000908DB"/>
    <w:rPr>
      <w:rFonts w:ascii="Symbol" w:hAnsi="Symbol" w:cs="OpenSymbol"/>
    </w:rPr>
  </w:style>
  <w:style w:type="character" w:customStyle="1" w:styleId="WW8Num16z1">
    <w:name w:val="WW8Num16z1"/>
    <w:rsid w:val="000908D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rsid w:val="000908DB"/>
  </w:style>
  <w:style w:type="character" w:customStyle="1" w:styleId="WW-Absatz-Standardschriftart11111111">
    <w:name w:val="WW-Absatz-Standardschriftart11111111"/>
    <w:rsid w:val="000908DB"/>
  </w:style>
  <w:style w:type="character" w:customStyle="1" w:styleId="WW-Absatz-Standardschriftart111111111">
    <w:name w:val="WW-Absatz-Standardschriftart111111111"/>
    <w:rsid w:val="000908DB"/>
  </w:style>
  <w:style w:type="character" w:customStyle="1" w:styleId="WW-Absatz-Standardschriftart1111111111">
    <w:name w:val="WW-Absatz-Standardschriftart1111111111"/>
    <w:rsid w:val="000908DB"/>
  </w:style>
  <w:style w:type="character" w:customStyle="1" w:styleId="WW-Absatz-Standardschriftart11111111111">
    <w:name w:val="WW-Absatz-Standardschriftart11111111111"/>
    <w:rsid w:val="000908DB"/>
  </w:style>
  <w:style w:type="character" w:customStyle="1" w:styleId="WW-Absatz-Standardschriftart111111111111">
    <w:name w:val="WW-Absatz-Standardschriftart111111111111"/>
    <w:rsid w:val="000908DB"/>
  </w:style>
  <w:style w:type="character" w:customStyle="1" w:styleId="WW8Num5z1">
    <w:name w:val="WW8Num5z1"/>
    <w:rsid w:val="000908DB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  <w:rsid w:val="000908DB"/>
  </w:style>
  <w:style w:type="character" w:customStyle="1" w:styleId="WW8Num6z1">
    <w:name w:val="WW8Num6z1"/>
    <w:rsid w:val="000908DB"/>
    <w:rPr>
      <w:rFonts w:ascii="OpenSymbol" w:hAnsi="OpenSymbol" w:cs="OpenSymbol"/>
    </w:rPr>
  </w:style>
  <w:style w:type="character" w:customStyle="1" w:styleId="WW8Num17z0">
    <w:name w:val="WW8Num17z0"/>
    <w:rsid w:val="000908DB"/>
    <w:rPr>
      <w:rFonts w:ascii="Symbol" w:hAnsi="Symbol" w:cs="OpenSymbol"/>
    </w:rPr>
  </w:style>
  <w:style w:type="character" w:customStyle="1" w:styleId="WW8Num17z1">
    <w:name w:val="WW8Num17z1"/>
    <w:rsid w:val="000908DB"/>
    <w:rPr>
      <w:rFonts w:ascii="OpenSymbol" w:hAnsi="OpenSymbol" w:cs="OpenSymbol"/>
    </w:rPr>
  </w:style>
  <w:style w:type="character" w:customStyle="1" w:styleId="WW-Absatz-Standardschriftart11111111111111">
    <w:name w:val="WW-Absatz-Standardschriftart11111111111111"/>
    <w:rsid w:val="000908DB"/>
  </w:style>
  <w:style w:type="character" w:customStyle="1" w:styleId="WW8Num7z1">
    <w:name w:val="WW8Num7z1"/>
    <w:rsid w:val="000908DB"/>
    <w:rPr>
      <w:rFonts w:ascii="OpenSymbol" w:hAnsi="OpenSymbol" w:cs="OpenSymbol"/>
    </w:rPr>
  </w:style>
  <w:style w:type="character" w:customStyle="1" w:styleId="WW8Num8z1">
    <w:name w:val="WW8Num8z1"/>
    <w:rsid w:val="000908DB"/>
    <w:rPr>
      <w:rFonts w:ascii="OpenSymbol" w:hAnsi="OpenSymbol" w:cs="OpenSymbol"/>
    </w:rPr>
  </w:style>
  <w:style w:type="character" w:customStyle="1" w:styleId="WW8Num18z0">
    <w:name w:val="WW8Num18z0"/>
    <w:rsid w:val="000908DB"/>
    <w:rPr>
      <w:rFonts w:ascii="Wingdings" w:hAnsi="Wingdings"/>
      <w:sz w:val="16"/>
      <w:szCs w:val="16"/>
    </w:rPr>
  </w:style>
  <w:style w:type="character" w:customStyle="1" w:styleId="WW8Num19z0">
    <w:name w:val="WW8Num19z0"/>
    <w:rsid w:val="000908DB"/>
    <w:rPr>
      <w:rFonts w:ascii="Symbol" w:hAnsi="Symbol"/>
    </w:rPr>
  </w:style>
  <w:style w:type="character" w:customStyle="1" w:styleId="WW8Num20z0">
    <w:name w:val="WW8Num20z0"/>
    <w:rsid w:val="000908DB"/>
    <w:rPr>
      <w:rFonts w:ascii="Symbol" w:hAnsi="Symbol"/>
    </w:rPr>
  </w:style>
  <w:style w:type="character" w:customStyle="1" w:styleId="WW8Num20z1">
    <w:name w:val="WW8Num20z1"/>
    <w:rsid w:val="000908DB"/>
    <w:rPr>
      <w:rFonts w:ascii="OpenSymbol" w:hAnsi="OpenSymbol" w:cs="OpenSymbol"/>
    </w:rPr>
  </w:style>
  <w:style w:type="character" w:customStyle="1" w:styleId="WW8Num21z0">
    <w:name w:val="WW8Num21z0"/>
    <w:rsid w:val="000908DB"/>
    <w:rPr>
      <w:rFonts w:ascii="Symbol" w:hAnsi="Symbol"/>
    </w:rPr>
  </w:style>
  <w:style w:type="character" w:customStyle="1" w:styleId="WW8Num22z0">
    <w:name w:val="WW8Num22z0"/>
    <w:rsid w:val="000908DB"/>
    <w:rPr>
      <w:rFonts w:ascii="Symbol" w:hAnsi="Symbol"/>
    </w:rPr>
  </w:style>
  <w:style w:type="character" w:customStyle="1" w:styleId="WW8Num23z0">
    <w:name w:val="WW8Num23z0"/>
    <w:rsid w:val="000908DB"/>
    <w:rPr>
      <w:rFonts w:ascii="Wingdings" w:hAnsi="Wingdings"/>
    </w:rPr>
  </w:style>
  <w:style w:type="character" w:customStyle="1" w:styleId="WW8Num23z1">
    <w:name w:val="WW8Num23z1"/>
    <w:rsid w:val="000908DB"/>
    <w:rPr>
      <w:rFonts w:ascii="OpenSymbol" w:hAnsi="OpenSymbol" w:cs="OpenSymbol"/>
    </w:rPr>
  </w:style>
  <w:style w:type="character" w:customStyle="1" w:styleId="WW8Num24z0">
    <w:name w:val="WW8Num24z0"/>
    <w:rsid w:val="000908DB"/>
    <w:rPr>
      <w:rFonts w:ascii="Symbol" w:hAnsi="Symbol" w:cs="OpenSymbol"/>
    </w:rPr>
  </w:style>
  <w:style w:type="character" w:customStyle="1" w:styleId="WW8Num24z1">
    <w:name w:val="WW8Num24z1"/>
    <w:rsid w:val="000908DB"/>
    <w:rPr>
      <w:rFonts w:ascii="OpenSymbol" w:hAnsi="OpenSymbol" w:cs="OpenSymbol"/>
    </w:rPr>
  </w:style>
  <w:style w:type="character" w:customStyle="1" w:styleId="WW8Num25z0">
    <w:name w:val="WW8Num25z0"/>
    <w:rsid w:val="000908DB"/>
    <w:rPr>
      <w:rFonts w:ascii="Symbol" w:hAnsi="Symbol" w:cs="OpenSymbol"/>
    </w:rPr>
  </w:style>
  <w:style w:type="character" w:customStyle="1" w:styleId="WW8Num25z1">
    <w:name w:val="WW8Num25z1"/>
    <w:rsid w:val="000908DB"/>
    <w:rPr>
      <w:rFonts w:ascii="OpenSymbol" w:hAnsi="OpenSymbol" w:cs="OpenSymbol"/>
    </w:rPr>
  </w:style>
  <w:style w:type="character" w:customStyle="1" w:styleId="WW-Absatz-Standardschriftart111111111111111">
    <w:name w:val="WW-Absatz-Standardschriftart111111111111111"/>
    <w:rsid w:val="000908DB"/>
  </w:style>
  <w:style w:type="character" w:customStyle="1" w:styleId="WW-Absatz-Standardschriftart1111111111111111">
    <w:name w:val="WW-Absatz-Standardschriftart1111111111111111"/>
    <w:rsid w:val="000908DB"/>
  </w:style>
  <w:style w:type="character" w:customStyle="1" w:styleId="WW-Absatz-Standardschriftart11111111111111111">
    <w:name w:val="WW-Absatz-Standardschriftart11111111111111111"/>
    <w:rsid w:val="000908DB"/>
  </w:style>
  <w:style w:type="character" w:customStyle="1" w:styleId="WW-Absatz-Standardschriftart111111111111111111">
    <w:name w:val="WW-Absatz-Standardschriftart111111111111111111"/>
    <w:rsid w:val="000908DB"/>
  </w:style>
  <w:style w:type="character" w:customStyle="1" w:styleId="WW-Absatz-Standardschriftart1111111111111111111">
    <w:name w:val="WW-Absatz-Standardschriftart1111111111111111111"/>
    <w:rsid w:val="000908DB"/>
  </w:style>
  <w:style w:type="character" w:customStyle="1" w:styleId="WW-Absatz-Standardschriftart11111111111111111111">
    <w:name w:val="WW-Absatz-Standardschriftart11111111111111111111"/>
    <w:rsid w:val="000908DB"/>
  </w:style>
  <w:style w:type="character" w:customStyle="1" w:styleId="WW-Absatz-Standardschriftart111111111111111111111">
    <w:name w:val="WW-Absatz-Standardschriftart111111111111111111111"/>
    <w:rsid w:val="000908DB"/>
  </w:style>
  <w:style w:type="character" w:customStyle="1" w:styleId="WW-Absatz-Standardschriftart1111111111111111111111">
    <w:name w:val="WW-Absatz-Standardschriftart1111111111111111111111"/>
    <w:rsid w:val="000908DB"/>
  </w:style>
  <w:style w:type="character" w:customStyle="1" w:styleId="WW-Absatz-Standardschriftart11111111111111111111111">
    <w:name w:val="WW-Absatz-Standardschriftart11111111111111111111111"/>
    <w:rsid w:val="000908DB"/>
  </w:style>
  <w:style w:type="character" w:customStyle="1" w:styleId="WW-Absatz-Standardschriftart111111111111111111111111">
    <w:name w:val="WW-Absatz-Standardschriftart111111111111111111111111"/>
    <w:rsid w:val="000908DB"/>
  </w:style>
  <w:style w:type="character" w:customStyle="1" w:styleId="WW-Absatz-Standardschriftart1111111111111111111111111">
    <w:name w:val="WW-Absatz-Standardschriftart1111111111111111111111111"/>
    <w:rsid w:val="000908DB"/>
  </w:style>
  <w:style w:type="character" w:customStyle="1" w:styleId="WW-Absatz-Standardschriftart11111111111111111111111111">
    <w:name w:val="WW-Absatz-Standardschriftart11111111111111111111111111"/>
    <w:rsid w:val="000908DB"/>
  </w:style>
  <w:style w:type="character" w:customStyle="1" w:styleId="WW-Absatz-Standardschriftart111111111111111111111111111">
    <w:name w:val="WW-Absatz-Standardschriftart111111111111111111111111111"/>
    <w:rsid w:val="000908DB"/>
  </w:style>
  <w:style w:type="character" w:customStyle="1" w:styleId="WW-Absatz-Standardschriftart1111111111111111111111111111">
    <w:name w:val="WW-Absatz-Standardschriftart1111111111111111111111111111"/>
    <w:rsid w:val="000908DB"/>
  </w:style>
  <w:style w:type="character" w:customStyle="1" w:styleId="WW-Absatz-Standardschriftart11111111111111111111111111111">
    <w:name w:val="WW-Absatz-Standardschriftart11111111111111111111111111111"/>
    <w:rsid w:val="000908DB"/>
  </w:style>
  <w:style w:type="character" w:customStyle="1" w:styleId="WW-Absatz-Standardschriftart111111111111111111111111111111">
    <w:name w:val="WW-Absatz-Standardschriftart111111111111111111111111111111"/>
    <w:rsid w:val="000908DB"/>
  </w:style>
  <w:style w:type="character" w:customStyle="1" w:styleId="WW-Absatz-Standardschriftart1111111111111111111111111111111">
    <w:name w:val="WW-Absatz-Standardschriftart1111111111111111111111111111111"/>
    <w:rsid w:val="000908DB"/>
  </w:style>
  <w:style w:type="character" w:customStyle="1" w:styleId="WW-Absatz-Standardschriftart11111111111111111111111111111111">
    <w:name w:val="WW-Absatz-Standardschriftart11111111111111111111111111111111"/>
    <w:rsid w:val="000908DB"/>
  </w:style>
  <w:style w:type="character" w:customStyle="1" w:styleId="WW-Absatz-Standardschriftart111111111111111111111111111111111">
    <w:name w:val="WW-Absatz-Standardschriftart111111111111111111111111111111111"/>
    <w:rsid w:val="000908DB"/>
  </w:style>
  <w:style w:type="character" w:customStyle="1" w:styleId="WW-Absatz-Standardschriftart1111111111111111111111111111111111">
    <w:name w:val="WW-Absatz-Standardschriftart1111111111111111111111111111111111"/>
    <w:rsid w:val="000908DB"/>
  </w:style>
  <w:style w:type="character" w:customStyle="1" w:styleId="WW8Num9z1">
    <w:name w:val="WW8Num9z1"/>
    <w:rsid w:val="000908DB"/>
    <w:rPr>
      <w:rFonts w:ascii="OpenSymbol" w:hAnsi="OpenSymbol" w:cs="OpenSymbol"/>
    </w:rPr>
  </w:style>
  <w:style w:type="character" w:customStyle="1" w:styleId="WW-Absatz-Standardschriftart11111111111111111111111111111111111">
    <w:name w:val="WW-Absatz-Standardschriftart11111111111111111111111111111111111"/>
    <w:rsid w:val="000908DB"/>
  </w:style>
  <w:style w:type="character" w:customStyle="1" w:styleId="WW8Num10z1">
    <w:name w:val="WW8Num10z1"/>
    <w:rsid w:val="000908DB"/>
    <w:rPr>
      <w:rFonts w:ascii="OpenSymbol" w:hAnsi="Open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0908DB"/>
  </w:style>
  <w:style w:type="character" w:customStyle="1" w:styleId="WW-Absatz-Standardschriftart1111111111111111111111111111111111111">
    <w:name w:val="WW-Absatz-Standardschriftart1111111111111111111111111111111111111"/>
    <w:rsid w:val="000908DB"/>
  </w:style>
  <w:style w:type="character" w:customStyle="1" w:styleId="WW-Absatz-Standardschriftart11111111111111111111111111111111111111">
    <w:name w:val="WW-Absatz-Standardschriftart11111111111111111111111111111111111111"/>
    <w:rsid w:val="000908DB"/>
  </w:style>
  <w:style w:type="character" w:customStyle="1" w:styleId="NumberingSymbols">
    <w:name w:val="Numbering Symbols"/>
    <w:rsid w:val="000908DB"/>
  </w:style>
  <w:style w:type="character" w:customStyle="1" w:styleId="Bullets">
    <w:name w:val="Bullets"/>
    <w:rsid w:val="000908DB"/>
    <w:rPr>
      <w:rFonts w:ascii="OpenSymbol" w:eastAsia="OpenSymbol" w:hAnsi="OpenSymbol" w:cs="OpenSymbol"/>
    </w:rPr>
  </w:style>
  <w:style w:type="character" w:customStyle="1" w:styleId="WW8Num18z1">
    <w:name w:val="WW8Num18z1"/>
    <w:rsid w:val="000908DB"/>
    <w:rPr>
      <w:rFonts w:ascii="OpenSymbol" w:hAnsi="OpenSymbol" w:cs="OpenSymbol"/>
    </w:rPr>
  </w:style>
  <w:style w:type="character" w:customStyle="1" w:styleId="WW8Num57z0">
    <w:name w:val="WW8Num57z0"/>
    <w:rsid w:val="000908DB"/>
    <w:rPr>
      <w:rFonts w:ascii="Symbol" w:hAnsi="Symbol"/>
    </w:rPr>
  </w:style>
  <w:style w:type="character" w:customStyle="1" w:styleId="WW8Num44z0">
    <w:name w:val="WW8Num44z0"/>
    <w:rsid w:val="000908DB"/>
    <w:rPr>
      <w:rFonts w:ascii="Symbol" w:hAnsi="Symbol" w:cs="OpenSymbol"/>
    </w:rPr>
  </w:style>
  <w:style w:type="character" w:customStyle="1" w:styleId="WW8Num233z0">
    <w:name w:val="WW8Num233z0"/>
    <w:rsid w:val="000908DB"/>
    <w:rPr>
      <w:rFonts w:ascii="Symbol" w:hAnsi="Symbol"/>
    </w:rPr>
  </w:style>
  <w:style w:type="character" w:customStyle="1" w:styleId="WW-DefaultParagraphFont">
    <w:name w:val="WW-Default Paragraph Font"/>
    <w:rsid w:val="000908DB"/>
  </w:style>
  <w:style w:type="character" w:customStyle="1" w:styleId="rvts1">
    <w:name w:val="rvts1"/>
    <w:basedOn w:val="WW-DefaultParagraphFont"/>
    <w:rsid w:val="000908DB"/>
  </w:style>
  <w:style w:type="character" w:customStyle="1" w:styleId="rvts3">
    <w:name w:val="rvts3"/>
    <w:basedOn w:val="WW-DefaultParagraphFont"/>
    <w:rsid w:val="000908DB"/>
  </w:style>
  <w:style w:type="character" w:customStyle="1" w:styleId="amendments">
    <w:name w:val="amendments"/>
    <w:basedOn w:val="WW-DefaultParagraphFont"/>
    <w:rsid w:val="000908DB"/>
  </w:style>
  <w:style w:type="character" w:customStyle="1" w:styleId="WW8Num29z0">
    <w:name w:val="WW8Num29z0"/>
    <w:rsid w:val="000908DB"/>
    <w:rPr>
      <w:rFonts w:ascii="Symbol" w:hAnsi="Symbol" w:cs="OpenSymbol"/>
    </w:rPr>
  </w:style>
  <w:style w:type="character" w:customStyle="1" w:styleId="WW8Num29z1">
    <w:name w:val="WW8Num29z1"/>
    <w:rsid w:val="000908DB"/>
    <w:rPr>
      <w:rFonts w:ascii="OpenSymbol" w:hAnsi="OpenSymbol" w:cs="OpenSymbol"/>
    </w:rPr>
  </w:style>
  <w:style w:type="character" w:customStyle="1" w:styleId="WW8Num30z0">
    <w:name w:val="WW8Num30z0"/>
    <w:rsid w:val="000908DB"/>
    <w:rPr>
      <w:rFonts w:ascii="Symbol" w:hAnsi="Symbol" w:cs="OpenSymbol"/>
    </w:rPr>
  </w:style>
  <w:style w:type="character" w:customStyle="1" w:styleId="WW8Num30z1">
    <w:name w:val="WW8Num30z1"/>
    <w:rsid w:val="000908DB"/>
    <w:rPr>
      <w:rFonts w:ascii="OpenSymbol" w:hAnsi="OpenSymbol" w:cs="OpenSymbol"/>
    </w:rPr>
  </w:style>
  <w:style w:type="character" w:customStyle="1" w:styleId="FootnoteCharacters">
    <w:name w:val="Footnote Characters"/>
    <w:rsid w:val="000908DB"/>
  </w:style>
  <w:style w:type="character" w:styleId="FootnoteReference">
    <w:name w:val="footnote reference"/>
    <w:semiHidden/>
    <w:rsid w:val="000908DB"/>
    <w:rPr>
      <w:vertAlign w:val="superscript"/>
    </w:rPr>
  </w:style>
  <w:style w:type="character" w:customStyle="1" w:styleId="EndnoteCharacters">
    <w:name w:val="Endnote Characters"/>
    <w:rsid w:val="000908DB"/>
    <w:rPr>
      <w:vertAlign w:val="superscript"/>
    </w:rPr>
  </w:style>
  <w:style w:type="character" w:customStyle="1" w:styleId="WW-EndnoteCharacters">
    <w:name w:val="WW-Endnote Characters"/>
    <w:rsid w:val="000908DB"/>
  </w:style>
  <w:style w:type="character" w:styleId="EndnoteReference">
    <w:name w:val="endnote reference"/>
    <w:semiHidden/>
    <w:rsid w:val="000908DB"/>
    <w:rPr>
      <w:vertAlign w:val="superscript"/>
    </w:rPr>
  </w:style>
  <w:style w:type="paragraph" w:customStyle="1" w:styleId="Heading">
    <w:name w:val="Heading"/>
    <w:basedOn w:val="Normal"/>
    <w:next w:val="BodyText"/>
    <w:rsid w:val="000908DB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semiHidden/>
    <w:rsid w:val="000908DB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0908DB"/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List">
    <w:name w:val="List"/>
    <w:basedOn w:val="BodyText"/>
    <w:semiHidden/>
    <w:rsid w:val="000908DB"/>
    <w:rPr>
      <w:rFonts w:cs="Tahoma"/>
    </w:rPr>
  </w:style>
  <w:style w:type="paragraph" w:styleId="Caption">
    <w:name w:val="caption"/>
    <w:basedOn w:val="Normal"/>
    <w:qFormat/>
    <w:rsid w:val="000908DB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0908D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yle1">
    <w:name w:val="Style1"/>
    <w:basedOn w:val="Normal"/>
    <w:uiPriority w:val="99"/>
    <w:rsid w:val="000908DB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kern w:val="1"/>
      <w:sz w:val="24"/>
      <w:szCs w:val="24"/>
      <w:lang w:val="sr-Cyrl-CS" w:eastAsia="ar-SA"/>
    </w:rPr>
  </w:style>
  <w:style w:type="paragraph" w:customStyle="1" w:styleId="TableContents">
    <w:name w:val="Table Contents"/>
    <w:basedOn w:val="Normal"/>
    <w:uiPriority w:val="99"/>
    <w:rsid w:val="000908D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0908DB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semiHidden/>
    <w:rsid w:val="000908DB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/>
      <w:kern w:val="1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0908DB"/>
    <w:rPr>
      <w:rFonts w:ascii="Times New Roman" w:eastAsia="Lucida Sans Unicode" w:hAnsi="Times New Roman"/>
      <w:kern w:val="1"/>
      <w:lang w:eastAsia="ar-SA"/>
    </w:rPr>
  </w:style>
  <w:style w:type="character" w:styleId="Hyperlink">
    <w:name w:val="Hyperlink"/>
    <w:uiPriority w:val="99"/>
    <w:rsid w:val="00D31E1B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50059"/>
    <w:pPr>
      <w:tabs>
        <w:tab w:val="left" w:pos="660"/>
        <w:tab w:val="right" w:leader="dot" w:pos="9709"/>
      </w:tabs>
      <w:spacing w:after="100" w:line="240" w:lineRule="auto"/>
    </w:pPr>
    <w:rPr>
      <w:rFonts w:asciiTheme="minorHAnsi" w:eastAsiaTheme="minorEastAsia" w:hAnsiTheme="minorHAnsi" w:cstheme="minorHAnsi"/>
      <w:noProof/>
      <w:color w:val="0070C0"/>
      <w:lang w:val="sr-Cyrl-RS"/>
    </w:rPr>
  </w:style>
  <w:style w:type="paragraph" w:styleId="TOC3">
    <w:name w:val="toc 3"/>
    <w:basedOn w:val="Normal"/>
    <w:next w:val="Normal"/>
    <w:autoRedefine/>
    <w:uiPriority w:val="39"/>
    <w:unhideWhenUsed/>
    <w:rsid w:val="008D0315"/>
    <w:pPr>
      <w:tabs>
        <w:tab w:val="left" w:pos="1100"/>
        <w:tab w:val="right" w:leader="dot" w:pos="9709"/>
      </w:tabs>
      <w:spacing w:after="100" w:line="240" w:lineRule="auto"/>
    </w:pPr>
    <w:rPr>
      <w:rFonts w:asciiTheme="minorHAnsi" w:eastAsiaTheme="minorEastAsia" w:hAnsiTheme="minorHAnsi" w:cstheme="minorHAnsi"/>
      <w:noProof/>
      <w:lang w:val="sr-Cyrl-RS"/>
    </w:rPr>
  </w:style>
  <w:style w:type="paragraph" w:styleId="TOC4">
    <w:name w:val="toc 4"/>
    <w:basedOn w:val="Normal"/>
    <w:next w:val="Normal"/>
    <w:autoRedefine/>
    <w:uiPriority w:val="39"/>
    <w:unhideWhenUsed/>
    <w:rsid w:val="00D31E1B"/>
    <w:pPr>
      <w:spacing w:after="100"/>
      <w:ind w:left="660"/>
    </w:pPr>
  </w:style>
  <w:style w:type="character" w:customStyle="1" w:styleId="NoSpacingChar">
    <w:name w:val="No Spacing Char"/>
    <w:aliases w:val="PODNASLOV Char"/>
    <w:link w:val="NoSpacing"/>
    <w:uiPriority w:val="99"/>
    <w:locked/>
    <w:rsid w:val="00381C58"/>
    <w:rPr>
      <w:sz w:val="24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E80789"/>
    <w:pPr>
      <w:spacing w:after="10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57BE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57BE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345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3450"/>
    <w:rPr>
      <w:sz w:val="22"/>
      <w:szCs w:val="22"/>
    </w:rPr>
  </w:style>
  <w:style w:type="paragraph" w:customStyle="1" w:styleId="Default">
    <w:name w:val="Default"/>
    <w:rsid w:val="00E73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CharCharCharCharCharCharCharCharChar0">
    <w:name w:val="Char Char Char Char Char Char Char Char Char Char Char"/>
    <w:basedOn w:val="Normal"/>
    <w:rsid w:val="00123B2F"/>
    <w:pPr>
      <w:spacing w:after="160" w:line="240" w:lineRule="exact"/>
    </w:pPr>
    <w:rPr>
      <w:rFonts w:ascii="Verdana" w:eastAsia="Times New Roman" w:hAnsi="Verdana"/>
      <w:i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B67043"/>
    <w:rPr>
      <w:rFonts w:ascii="Times New Roman" w:eastAsia="Times New Roman" w:hAnsi="Times New Roman"/>
      <w:sz w:val="24"/>
      <w:szCs w:val="24"/>
    </w:rPr>
  </w:style>
  <w:style w:type="paragraph" w:customStyle="1" w:styleId="podnaslovpropisa">
    <w:name w:val="podnaslovpropisa"/>
    <w:basedOn w:val="Normal"/>
    <w:rsid w:val="00B670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umbered">
    <w:name w:val="Normal Numbered"/>
    <w:basedOn w:val="List2"/>
    <w:link w:val="NormalNumberedChar"/>
    <w:qFormat/>
    <w:rsid w:val="00FC24C1"/>
    <w:pPr>
      <w:numPr>
        <w:numId w:val="11"/>
      </w:numPr>
      <w:spacing w:after="0" w:line="240" w:lineRule="auto"/>
      <w:contextualSpacing w:val="0"/>
      <w:jc w:val="both"/>
    </w:pPr>
    <w:rPr>
      <w:rFonts w:ascii="Tahoma" w:eastAsia="Times New Roman" w:hAnsi="Tahoma"/>
      <w:lang w:val="ru-RU" w:eastAsia="x-none"/>
    </w:rPr>
  </w:style>
  <w:style w:type="character" w:customStyle="1" w:styleId="NormalNumberedChar">
    <w:name w:val="Normal Numbered Char"/>
    <w:link w:val="NormalNumbered"/>
    <w:rsid w:val="00FC24C1"/>
    <w:rPr>
      <w:rFonts w:ascii="Tahoma" w:eastAsia="Times New Roman" w:hAnsi="Tahoma"/>
      <w:sz w:val="22"/>
      <w:szCs w:val="22"/>
      <w:lang w:val="ru-RU" w:eastAsia="x-none"/>
    </w:rPr>
  </w:style>
  <w:style w:type="paragraph" w:styleId="List2">
    <w:name w:val="List 2"/>
    <w:basedOn w:val="Normal"/>
    <w:uiPriority w:val="99"/>
    <w:semiHidden/>
    <w:unhideWhenUsed/>
    <w:rsid w:val="00FC24C1"/>
    <w:pPr>
      <w:ind w:left="720" w:hanging="360"/>
      <w:contextualSpacing/>
    </w:pPr>
  </w:style>
  <w:style w:type="paragraph" w:styleId="TOC5">
    <w:name w:val="toc 5"/>
    <w:basedOn w:val="Normal"/>
    <w:next w:val="Normal"/>
    <w:autoRedefine/>
    <w:uiPriority w:val="39"/>
    <w:unhideWhenUsed/>
    <w:rsid w:val="00DD5F22"/>
    <w:pPr>
      <w:spacing w:after="100" w:line="259" w:lineRule="auto"/>
      <w:ind w:left="880"/>
    </w:pPr>
    <w:rPr>
      <w:rFonts w:asciiTheme="minorHAnsi" w:eastAsiaTheme="minorEastAsia" w:hAnsiTheme="minorHAnsi" w:cstheme="minorBidi"/>
    </w:rPr>
  </w:style>
  <w:style w:type="paragraph" w:styleId="TOC6">
    <w:name w:val="toc 6"/>
    <w:basedOn w:val="Normal"/>
    <w:next w:val="Normal"/>
    <w:autoRedefine/>
    <w:uiPriority w:val="39"/>
    <w:unhideWhenUsed/>
    <w:rsid w:val="00DD5F22"/>
    <w:pPr>
      <w:spacing w:after="100" w:line="259" w:lineRule="auto"/>
      <w:ind w:left="1100"/>
    </w:pPr>
    <w:rPr>
      <w:rFonts w:asciiTheme="minorHAnsi" w:eastAsiaTheme="minorEastAsia" w:hAnsiTheme="minorHAnsi" w:cstheme="minorBidi"/>
    </w:rPr>
  </w:style>
  <w:style w:type="paragraph" w:styleId="TOC7">
    <w:name w:val="toc 7"/>
    <w:basedOn w:val="Normal"/>
    <w:next w:val="Normal"/>
    <w:autoRedefine/>
    <w:uiPriority w:val="39"/>
    <w:unhideWhenUsed/>
    <w:rsid w:val="00DD5F22"/>
    <w:pPr>
      <w:spacing w:after="100" w:line="259" w:lineRule="auto"/>
      <w:ind w:left="1320"/>
    </w:pPr>
    <w:rPr>
      <w:rFonts w:asciiTheme="minorHAnsi" w:eastAsiaTheme="minorEastAsia" w:hAnsiTheme="minorHAnsi" w:cstheme="minorBidi"/>
    </w:rPr>
  </w:style>
  <w:style w:type="paragraph" w:styleId="TOC8">
    <w:name w:val="toc 8"/>
    <w:basedOn w:val="Normal"/>
    <w:next w:val="Normal"/>
    <w:autoRedefine/>
    <w:uiPriority w:val="39"/>
    <w:unhideWhenUsed/>
    <w:rsid w:val="00DD5F22"/>
    <w:pPr>
      <w:spacing w:after="100" w:line="259" w:lineRule="auto"/>
      <w:ind w:left="1540"/>
    </w:pPr>
    <w:rPr>
      <w:rFonts w:asciiTheme="minorHAnsi" w:eastAsiaTheme="minorEastAsia" w:hAnsiTheme="minorHAnsi" w:cstheme="minorBidi"/>
    </w:rPr>
  </w:style>
  <w:style w:type="paragraph" w:styleId="TOC9">
    <w:name w:val="toc 9"/>
    <w:basedOn w:val="Normal"/>
    <w:next w:val="Normal"/>
    <w:autoRedefine/>
    <w:uiPriority w:val="39"/>
    <w:unhideWhenUsed/>
    <w:rsid w:val="00DD5F22"/>
    <w:pPr>
      <w:spacing w:after="100" w:line="259" w:lineRule="auto"/>
      <w:ind w:left="176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1F0B1-7AE0-4ACD-9694-FC56A6FC9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Vukasin Nikolic</dc:creator>
  <cp:keywords/>
  <dc:description/>
  <cp:lastModifiedBy>Vukasin Nikolic</cp:lastModifiedBy>
  <cp:revision>26</cp:revision>
  <cp:lastPrinted>2021-10-19T13:41:00Z</cp:lastPrinted>
  <dcterms:created xsi:type="dcterms:W3CDTF">2020-01-31T12:46:00Z</dcterms:created>
  <dcterms:modified xsi:type="dcterms:W3CDTF">2024-07-18T09:10:00Z</dcterms:modified>
</cp:coreProperties>
</file>