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642" w:rsidRPr="008A01DD" w:rsidRDefault="00767642" w:rsidP="008A01DD">
      <w:pPr>
        <w:rPr>
          <w:rFonts w:ascii="Arial" w:hAnsi="Arial" w:cs="Arial"/>
        </w:rPr>
      </w:pPr>
    </w:p>
    <w:p w:rsidR="008A01DD" w:rsidRDefault="00474207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br/>
        <w:t>ТЕХНИЧКИ ОПИС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ЛОКАЦИЈА</w:t>
      </w:r>
      <w:r w:rsidRPr="008A01DD">
        <w:rPr>
          <w:rFonts w:ascii="Arial" w:hAnsi="Arial" w:cs="Arial"/>
        </w:rPr>
        <w:br/>
        <w:t>Постојеће:</w:t>
      </w:r>
      <w:r w:rsidRPr="008A01DD">
        <w:rPr>
          <w:rFonts w:ascii="Arial" w:hAnsi="Arial" w:cs="Arial"/>
        </w:rPr>
        <w:br/>
        <w:t>Катастарска парцела број 5892 к.о. Шид потес Град је формирана, не изграђена</w:t>
      </w:r>
      <w:r w:rsidRPr="008A01DD">
        <w:rPr>
          <w:rFonts w:ascii="Arial" w:hAnsi="Arial" w:cs="Arial"/>
        </w:rPr>
        <w:br/>
        <w:t>Парцела бр. 5892 к.о. Шид је површине 15144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Новопројектовано:</w:t>
      </w:r>
      <w:r w:rsidRPr="008A01DD">
        <w:rPr>
          <w:rFonts w:ascii="Arial" w:hAnsi="Arial" w:cs="Arial"/>
        </w:rPr>
        <w:br/>
        <w:t>На парцели је предвиђена изградња објеката:</w:t>
      </w:r>
      <w:r w:rsidRPr="008A01DD">
        <w:rPr>
          <w:rFonts w:ascii="Arial" w:hAnsi="Arial" w:cs="Arial"/>
        </w:rPr>
        <w:br/>
        <w:t xml:space="preserve">1. Објекат остава смештај </w:t>
      </w:r>
      <w:r w:rsidRPr="008A01DD">
        <w:rPr>
          <w:rFonts w:ascii="Arial" w:hAnsi="Arial" w:cs="Arial"/>
        </w:rPr>
        <w:t>пољопривредне механизације</w:t>
      </w:r>
      <w:r w:rsidRPr="008A01DD">
        <w:rPr>
          <w:rFonts w:ascii="Arial" w:hAnsi="Arial" w:cs="Arial"/>
        </w:rPr>
        <w:br/>
        <w:t>2. Објекат остава за смештај пољопривредне механизације са надстрешницом</w:t>
      </w:r>
      <w:r w:rsidRPr="008A01DD">
        <w:rPr>
          <w:rFonts w:ascii="Arial" w:hAnsi="Arial" w:cs="Arial"/>
        </w:rPr>
        <w:br/>
        <w:t>3. Објекат остава за пољопривредну механизацију (П1)</w:t>
      </w:r>
      <w:r w:rsidRPr="008A01DD">
        <w:rPr>
          <w:rFonts w:ascii="Arial" w:hAnsi="Arial" w:cs="Arial"/>
        </w:rPr>
        <w:br/>
        <w:t>4. Коловска вага</w:t>
      </w:r>
      <w:r w:rsidRPr="008A01DD">
        <w:rPr>
          <w:rFonts w:ascii="Arial" w:hAnsi="Arial" w:cs="Arial"/>
        </w:rPr>
        <w:br/>
        <w:t>4а Вагарска кућица</w:t>
      </w:r>
      <w:r w:rsidRPr="008A01DD">
        <w:rPr>
          <w:rFonts w:ascii="Arial" w:hAnsi="Arial" w:cs="Arial"/>
        </w:rPr>
        <w:br/>
        <w:t>5 Надстрешница за усипни кош</w:t>
      </w:r>
      <w:r w:rsidRPr="008A01DD">
        <w:rPr>
          <w:rFonts w:ascii="Arial" w:hAnsi="Arial" w:cs="Arial"/>
        </w:rPr>
        <w:br/>
        <w:t>6 Подно складиште за пољопривредне про</w:t>
      </w:r>
      <w:r w:rsidRPr="008A01DD">
        <w:rPr>
          <w:rFonts w:ascii="Arial" w:hAnsi="Arial" w:cs="Arial"/>
        </w:rPr>
        <w:t>изводе капацитета 990 тона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Парцела бр. 5892 је површине 15144 м2</w:t>
      </w:r>
      <w:r w:rsidRPr="008A01DD">
        <w:rPr>
          <w:rFonts w:ascii="Arial" w:hAnsi="Arial" w:cs="Arial"/>
        </w:rPr>
        <w:br/>
        <w:t>слободни простор око објекта :</w:t>
      </w:r>
      <w:r w:rsidRPr="008A01DD">
        <w:rPr>
          <w:rFonts w:ascii="Arial" w:hAnsi="Arial" w:cs="Arial"/>
        </w:rPr>
        <w:br/>
        <w:t>1 Објекат остава смештај пољопривредне механизације (П1) 2023 м2</w:t>
      </w:r>
      <w:r w:rsidRPr="008A01DD">
        <w:rPr>
          <w:rFonts w:ascii="Arial" w:hAnsi="Arial" w:cs="Arial"/>
        </w:rPr>
        <w:br/>
        <w:t>2 Објекат остава за смештај пољопривредне механизације са надстрешницом (П1) 1050 м2</w:t>
      </w:r>
      <w:r w:rsidRPr="008A01DD">
        <w:rPr>
          <w:rFonts w:ascii="Arial" w:hAnsi="Arial" w:cs="Arial"/>
        </w:rPr>
        <w:br/>
        <w:t>3 Објекат</w:t>
      </w:r>
      <w:r w:rsidRPr="008A01DD">
        <w:rPr>
          <w:rFonts w:ascii="Arial" w:hAnsi="Arial" w:cs="Arial"/>
        </w:rPr>
        <w:t xml:space="preserve"> остава за пољопривредну механизацију (П1) 1056 м2</w:t>
      </w:r>
      <w:r w:rsidRPr="008A01DD">
        <w:rPr>
          <w:rFonts w:ascii="Arial" w:hAnsi="Arial" w:cs="Arial"/>
        </w:rPr>
        <w:br/>
        <w:t>4 Коловска вага 64 м2</w:t>
      </w:r>
      <w:r w:rsidRPr="008A01DD">
        <w:rPr>
          <w:rFonts w:ascii="Arial" w:hAnsi="Arial" w:cs="Arial"/>
        </w:rPr>
        <w:br/>
        <w:t>4а Вагарска кућица 30 м2</w:t>
      </w:r>
      <w:r w:rsidRPr="008A01DD">
        <w:rPr>
          <w:rFonts w:ascii="Arial" w:hAnsi="Arial" w:cs="Arial"/>
        </w:rPr>
        <w:br/>
        <w:t>5 Надстрешница за усипни кош 245 м2</w:t>
      </w:r>
      <w:r w:rsidRPr="008A01DD">
        <w:rPr>
          <w:rFonts w:ascii="Arial" w:hAnsi="Arial" w:cs="Arial"/>
        </w:rPr>
        <w:br/>
        <w:t>6 Подно складиште за пољопривредне производе 1092 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Укупно бруто развијена површина 6010 м2</w:t>
      </w:r>
      <w:r w:rsidRPr="008A01DD">
        <w:rPr>
          <w:rFonts w:ascii="Arial" w:hAnsi="Arial" w:cs="Arial"/>
        </w:rPr>
        <w:br/>
        <w:t>- Бетонске стазе, паркинзи и</w:t>
      </w:r>
      <w:r w:rsidRPr="008A01DD">
        <w:rPr>
          <w:rFonts w:ascii="Arial" w:hAnsi="Arial" w:cs="Arial"/>
        </w:rPr>
        <w:t xml:space="preserve"> платои 4915 м2</w:t>
      </w:r>
      <w:r w:rsidRPr="008A01DD">
        <w:rPr>
          <w:rFonts w:ascii="Arial" w:hAnsi="Arial" w:cs="Arial"/>
        </w:rPr>
        <w:br/>
        <w:t>- зеленило 4219 м2</w:t>
      </w:r>
      <w:r w:rsidRPr="008A01DD">
        <w:rPr>
          <w:rFonts w:ascii="Arial" w:hAnsi="Arial" w:cs="Arial"/>
        </w:rPr>
        <w:br/>
        <w:t>Укупно бруто развијена површина 15144,00м2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  <w:b/>
        </w:rPr>
        <w:t>1. Објекат остава смештај пољопривредне механизације (П1)</w:t>
      </w:r>
      <w:r w:rsidRPr="008A01DD">
        <w:rPr>
          <w:rFonts w:ascii="Arial" w:hAnsi="Arial" w:cs="Arial"/>
        </w:rPr>
        <w:br/>
        <w:t xml:space="preserve">Габарит објекта је 53.23/40.60 м. Укупне бруто површине приземља 2052,00 м2, укупне бруто површине објекта 2052,00 м2. </w:t>
      </w:r>
      <w:r w:rsidRPr="008A01DD">
        <w:rPr>
          <w:rFonts w:ascii="Arial" w:hAnsi="Arial" w:cs="Arial"/>
        </w:rPr>
        <w:t>Нетo површина приземља 2023 м2, нето површина објекта износи 1902,58м2.</w:t>
      </w:r>
      <w:r w:rsidRPr="008A01DD">
        <w:rPr>
          <w:rFonts w:ascii="Arial" w:hAnsi="Arial" w:cs="Arial"/>
        </w:rPr>
        <w:br/>
        <w:t>- Улаз у објекат са предње задње стране и бочне стране.</w:t>
      </w:r>
      <w:r w:rsidRPr="008A01DD">
        <w:rPr>
          <w:rFonts w:ascii="Arial" w:hAnsi="Arial" w:cs="Arial"/>
        </w:rPr>
        <w:br/>
        <w:t>Терен је раван на коти 101,60н.в.</w:t>
      </w:r>
      <w:r w:rsidRPr="008A01DD">
        <w:rPr>
          <w:rFonts w:ascii="Arial" w:hAnsi="Arial" w:cs="Arial"/>
        </w:rPr>
        <w:br/>
        <w:t>- кота пода приземља +0,00, кота терена -0,05 висина простора 5,40-6,12м, кота венца 5,88, кот</w:t>
      </w:r>
      <w:r w:rsidRPr="008A01DD">
        <w:rPr>
          <w:rFonts w:ascii="Arial" w:hAnsi="Arial" w:cs="Arial"/>
        </w:rPr>
        <w:t>а слемена 8,00м.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Ходник                          3,50                  3,50</w:t>
      </w:r>
      <w:r w:rsidRPr="008A01DD">
        <w:rPr>
          <w:rFonts w:ascii="Arial" w:hAnsi="Arial" w:cs="Arial"/>
        </w:rPr>
        <w:br/>
        <w:t>2.      Канцеларија                     19,98                 19,98</w:t>
      </w:r>
      <w:r w:rsidRPr="008A01DD">
        <w:rPr>
          <w:rFonts w:ascii="Arial" w:hAnsi="Arial" w:cs="Arial"/>
        </w:rPr>
        <w:br/>
        <w:t>3.      Тоалет</w:t>
      </w:r>
      <w:r w:rsidRPr="008A01DD">
        <w:rPr>
          <w:rFonts w:ascii="Arial" w:hAnsi="Arial" w:cs="Arial"/>
        </w:rPr>
        <w:t xml:space="preserve">                          4,80                  4,80</w:t>
      </w:r>
      <w:r w:rsidRPr="008A01DD">
        <w:rPr>
          <w:rFonts w:ascii="Arial" w:hAnsi="Arial" w:cs="Arial"/>
        </w:rPr>
        <w:br/>
        <w:t>4.      Одмор радника                   36,13                 36,13</w:t>
      </w:r>
      <w:r w:rsidRPr="008A01DD">
        <w:rPr>
          <w:rFonts w:ascii="Arial" w:hAnsi="Arial" w:cs="Arial"/>
        </w:rPr>
        <w:br/>
        <w:t>5.      Остава за пољопривредну         1441,87               1441,87</w:t>
      </w:r>
      <w:r w:rsidRPr="008A01DD">
        <w:rPr>
          <w:rFonts w:ascii="Arial" w:hAnsi="Arial" w:cs="Arial"/>
        </w:rPr>
        <w:br/>
        <w:t xml:space="preserve">        механизацију</w:t>
      </w:r>
      <w:r w:rsidRPr="008A01DD">
        <w:rPr>
          <w:rFonts w:ascii="Arial" w:hAnsi="Arial" w:cs="Arial"/>
        </w:rPr>
        <w:br/>
        <w:t>6.      Остава за пољопривредну         516,</w:t>
      </w:r>
      <w:r w:rsidRPr="008A01DD">
        <w:rPr>
          <w:rFonts w:ascii="Arial" w:hAnsi="Arial" w:cs="Arial"/>
        </w:rPr>
        <w:t>72                516,72</w:t>
      </w:r>
      <w:r w:rsidRPr="008A01DD">
        <w:rPr>
          <w:rFonts w:ascii="Arial" w:hAnsi="Arial" w:cs="Arial"/>
        </w:rPr>
        <w:br/>
        <w:t xml:space="preserve">        механизацију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Нето површина приземља 2023м2</w:t>
      </w:r>
      <w:r w:rsidRPr="008A01DD">
        <w:rPr>
          <w:rFonts w:ascii="Arial" w:hAnsi="Arial" w:cs="Arial"/>
        </w:rPr>
        <w:br/>
        <w:t xml:space="preserve">Подна површина </w:t>
      </w:r>
      <w:proofErr w:type="gramStart"/>
      <w:r w:rsidRPr="008A01DD">
        <w:rPr>
          <w:rFonts w:ascii="Arial" w:hAnsi="Arial" w:cs="Arial"/>
        </w:rPr>
        <w:t>приземља :</w:t>
      </w:r>
      <w:proofErr w:type="gramEnd"/>
      <w:r w:rsidRPr="008A01DD">
        <w:rPr>
          <w:rFonts w:ascii="Arial" w:hAnsi="Arial" w:cs="Arial"/>
        </w:rPr>
        <w:t xml:space="preserve"> 2023м2</w:t>
      </w:r>
      <w:r w:rsidRPr="008A01DD">
        <w:rPr>
          <w:rFonts w:ascii="Arial" w:hAnsi="Arial" w:cs="Arial"/>
        </w:rPr>
        <w:br/>
        <w:t>Укупно бруто приземља 2052,00м2</w:t>
      </w:r>
    </w:p>
    <w:p w:rsidR="008A01DD" w:rsidRDefault="008A01DD" w:rsidP="008A01DD">
      <w:pPr>
        <w:rPr>
          <w:rFonts w:ascii="Arial" w:hAnsi="Arial" w:cs="Arial"/>
        </w:rPr>
      </w:pPr>
    </w:p>
    <w:p w:rsidR="00767642" w:rsidRPr="008A01DD" w:rsidRDefault="008A01DD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t>КОНСТРУКЦИЈА</w:t>
      </w:r>
      <w:r w:rsidRPr="008A01DD">
        <w:rPr>
          <w:rFonts w:ascii="Arial" w:hAnsi="Arial" w:cs="Arial"/>
        </w:rPr>
        <w:br/>
        <w:t>Темељи објекта (складиште) су армирано бетонске темељне стопе 280/280цм и 160/160цм,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повезане АБ темељним гредама, изливеним у земљи на тампону од шљунка 20цм и подложног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бетона д=10цм, конструкција објекта су на средишњем делу објекта бетонски стубови бетонске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греде и бетонске рогљаче.</w:t>
      </w:r>
      <w:r w:rsidRPr="008A01DD">
        <w:rPr>
          <w:rFonts w:ascii="Arial" w:hAnsi="Arial" w:cs="Arial"/>
        </w:rPr>
        <w:br/>
        <w:t>Средњи део објекта је монтажни</w:t>
      </w:r>
      <w:r w:rsidRPr="008A01DD">
        <w:rPr>
          <w:rFonts w:ascii="Arial" w:hAnsi="Arial" w:cs="Arial"/>
        </w:rPr>
        <w:br/>
        <w:t>Крајњи делови објекта су од челичних стубова, зидови од изопанела, кровна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конструкција је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челична, репеткани носач са челичним рогљачама, покривен хцо панел.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УНУТРАШЊА И СПОЉНА ОБРАДА ОБЈЕКТА</w:t>
      </w:r>
      <w:r w:rsidRPr="008A01DD">
        <w:rPr>
          <w:rFonts w:ascii="Arial" w:hAnsi="Arial" w:cs="Arial"/>
        </w:rPr>
        <w:br/>
        <w:t>Под у складишту је ферро бетон д=15цм. на тампон слоју ригле дебљине 20цм и шљунка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д=10цм.</w:t>
      </w:r>
      <w:r w:rsidRPr="008A01DD">
        <w:rPr>
          <w:rFonts w:ascii="Arial" w:hAnsi="Arial" w:cs="Arial"/>
        </w:rPr>
        <w:br/>
        <w:t>Хидроизолација-хоризонтална ХИ је предвиђена по темељима.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БРАВАРИЈА</w:t>
      </w:r>
      <w:r w:rsidRPr="008A01DD">
        <w:rPr>
          <w:rFonts w:ascii="Arial" w:hAnsi="Arial" w:cs="Arial"/>
        </w:rPr>
        <w:br/>
        <w:t>Браварија у објекту се ради од фабричких елемената, као што су кутјасти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профили, цев, пуни профили и сл. Очишћени и бојени бојом за метал у тону по избору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пројектанта. Браварска врата на објекту се раде од кутијастих профила и челичног лима.</w:t>
      </w:r>
      <w:r w:rsidRPr="008A01DD">
        <w:rPr>
          <w:rFonts w:ascii="Arial" w:hAnsi="Arial" w:cs="Arial"/>
        </w:rPr>
        <w:br/>
        <w:t>Сва браварија се заштићује антикорозивном заштитном бојом и финално боји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бојама за метал. Врло је важно да се заштита браварије у време експлоатације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редовно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спроводи, како не би дошло до оштећења металних делова, посебно на местима која су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статички оптерећена.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ЛИМАРСКИ РАДОВИ</w:t>
      </w:r>
      <w:r w:rsidRPr="008A01DD">
        <w:rPr>
          <w:rFonts w:ascii="Arial" w:hAnsi="Arial" w:cs="Arial"/>
        </w:rPr>
        <w:br/>
        <w:t>Покривање објекта се ради од металног поцинкованог трапезастог лима ситних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lastRenderedPageBreak/>
        <w:t>профилација, као и опшивка забатних странаца.</w:t>
      </w:r>
      <w:r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33цм квадратног пресека и дебљине лима 0.6мм. Олуке спајати нитнама, једноделно са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максималним размаком 3цм и летовани калајем од најмање 40%. Држаче олука урадити од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плочица челичних 8/24мм и нитновани са предње стране олука нитнама 0.4мм на размаку од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0,80м-1,0м.</w:t>
      </w:r>
      <w:r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лима,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развијене ширине до 33цм квадратног пресека, дебљине лима 0,6мм, делови олуцних цеви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морају да улазе један у други минимум 50мм и да се залетују калајем од најмање 40%.</w:t>
      </w:r>
      <w:r w:rsidRPr="008A01DD">
        <w:rPr>
          <w:rFonts w:ascii="Arial" w:hAnsi="Arial" w:cs="Arial"/>
        </w:rPr>
        <w:br/>
        <w:t>Поцинковане обујмице са држачима поставити на размаку од 200цм. Преко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обујмица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поставити украсну траку. Цеви морају бити удаљене од зида минимум 20мм.</w:t>
      </w:r>
      <w:r w:rsidRPr="008A01DD">
        <w:rPr>
          <w:rFonts w:ascii="Arial" w:hAnsi="Arial" w:cs="Arial"/>
        </w:rPr>
        <w:br/>
        <w:t>На споју хоризонталног и вертикалног олука урадити перфориране прохромске цедилице</w:t>
      </w:r>
      <w:r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(мрежице) за сакупљање нечистоћа.</w:t>
      </w:r>
      <w:r w:rsidRPr="008A01DD">
        <w:rPr>
          <w:rFonts w:ascii="Arial" w:hAnsi="Arial" w:cs="Arial"/>
        </w:rPr>
        <w:br/>
      </w:r>
      <w:r w:rsidR="00474207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  <w:b/>
        </w:rPr>
        <w:t>2. Објекат остава смештај пољопривредне механизације са надстрешницом (П)</w:t>
      </w:r>
      <w:r w:rsidR="00767642" w:rsidRPr="008A01DD">
        <w:rPr>
          <w:rFonts w:ascii="Arial" w:hAnsi="Arial" w:cs="Arial"/>
        </w:rPr>
        <w:br/>
        <w:t>Габарит објекта је 50,00/30,02 м. Укупне бруто површине приземља 1500,00 м2, укупне бруто</w:t>
      </w:r>
      <w:r w:rsidR="00767642" w:rsidRPr="008A01DD">
        <w:rPr>
          <w:rFonts w:ascii="Arial" w:hAnsi="Arial" w:cs="Arial"/>
        </w:rPr>
        <w:br/>
        <w:t>површине објекта 1500,00 м2. Нето површине приземља 2023 м2, нето површина објекта износи</w:t>
      </w:r>
      <w:r w:rsidR="00767642" w:rsidRPr="008A01DD">
        <w:rPr>
          <w:rFonts w:ascii="Arial" w:hAnsi="Arial" w:cs="Arial"/>
        </w:rPr>
        <w:br/>
        <w:t>1499 м2.</w:t>
      </w:r>
      <w:r w:rsidR="00767642" w:rsidRPr="008A01DD">
        <w:rPr>
          <w:rFonts w:ascii="Arial" w:hAnsi="Arial" w:cs="Arial"/>
        </w:rPr>
        <w:br/>
        <w:t>- Улаз у објекат са предње стране.</w:t>
      </w:r>
      <w:r w:rsidR="00767642" w:rsidRPr="008A01DD">
        <w:rPr>
          <w:rFonts w:ascii="Arial" w:hAnsi="Arial" w:cs="Arial"/>
        </w:rPr>
        <w:br/>
        <w:t>Терен је раван на коти 101,60н.в.</w:t>
      </w:r>
      <w:r w:rsidR="00767642" w:rsidRPr="008A01DD">
        <w:rPr>
          <w:rFonts w:ascii="Arial" w:hAnsi="Arial" w:cs="Arial"/>
        </w:rPr>
        <w:br/>
        <w:t>- кота пода приземља +0,00, кота терена -0,05 висина простора 5,40-6,12м, кота венца 5,88, кота</w:t>
      </w:r>
      <w:r w:rsidR="00767642" w:rsidRPr="008A01DD">
        <w:rPr>
          <w:rFonts w:ascii="Arial" w:hAnsi="Arial" w:cs="Arial"/>
        </w:rPr>
        <w:br/>
        <w:t>слемена 8,00м.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ПРИЗЕМЉЕ</w:t>
      </w:r>
      <w:r w:rsidR="00767642"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="00767642" w:rsidRPr="008A01DD">
        <w:rPr>
          <w:rFonts w:ascii="Arial" w:hAnsi="Arial" w:cs="Arial"/>
        </w:rPr>
        <w:br/>
        <w:t>1.      Остава за пољопривредну        1499                 1499</w:t>
      </w:r>
      <w:r w:rsidR="00767642" w:rsidRPr="008A01DD">
        <w:rPr>
          <w:rFonts w:ascii="Arial" w:hAnsi="Arial" w:cs="Arial"/>
        </w:rPr>
        <w:br/>
        <w:t xml:space="preserve">        механизацију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Нето површина приземља 1499м2</w:t>
      </w:r>
      <w:r w:rsidR="00767642" w:rsidRPr="008A01DD">
        <w:rPr>
          <w:rFonts w:ascii="Arial" w:hAnsi="Arial" w:cs="Arial"/>
        </w:rPr>
        <w:br/>
        <w:t>Подна површина приземља : 1499м2</w:t>
      </w:r>
      <w:r w:rsidR="00767642" w:rsidRPr="008A01DD">
        <w:rPr>
          <w:rFonts w:ascii="Arial" w:hAnsi="Arial" w:cs="Arial"/>
        </w:rPr>
        <w:br/>
        <w:t>Бруто површина приземља 1500,00м2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КОНСТРУКЦИЈА</w:t>
      </w:r>
      <w:r w:rsidR="00767642" w:rsidRPr="008A01DD">
        <w:rPr>
          <w:rFonts w:ascii="Arial" w:hAnsi="Arial" w:cs="Arial"/>
        </w:rPr>
        <w:br/>
        <w:t>Темељи објекта (складиште) су армирано бетонске темељне стопе 180/180цм и 120/120цм,</w:t>
      </w:r>
      <w:r w:rsidR="00767642" w:rsidRPr="008A01DD">
        <w:rPr>
          <w:rFonts w:ascii="Arial" w:hAnsi="Arial" w:cs="Arial"/>
        </w:rPr>
        <w:br/>
        <w:t>повезане АБ темељним гредама, изливеним у земљи на тампону од шљунка 20цм и подложног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lastRenderedPageBreak/>
        <w:t>бетона д=10цм, конструкција објекта су челични стубови, зидови од лима, кровна конструкција</w:t>
      </w:r>
      <w:r w:rsidR="00767642" w:rsidRPr="008A01DD">
        <w:rPr>
          <w:rFonts w:ascii="Arial" w:hAnsi="Arial" w:cs="Arial"/>
        </w:rPr>
        <w:br/>
        <w:t>је челична, решеткасти носач са челичним рогљачама, покриван ТРЛ.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УНУТРАШЊА И СПОЉНА ОБРАДА ОБЈЕКТА</w:t>
      </w:r>
      <w:r w:rsidR="00767642" w:rsidRPr="008A01DD">
        <w:rPr>
          <w:rFonts w:ascii="Arial" w:hAnsi="Arial" w:cs="Arial"/>
        </w:rPr>
        <w:br/>
        <w:t>Под у складишту је ферро бетон д=15цм. на тампон слоју ригле дебљине 20цм и шљунка</w:t>
      </w:r>
      <w:r w:rsidR="00767642" w:rsidRPr="008A01DD">
        <w:rPr>
          <w:rFonts w:ascii="Arial" w:hAnsi="Arial" w:cs="Arial"/>
        </w:rPr>
        <w:br/>
        <w:t>д=10цм.</w:t>
      </w:r>
      <w:r w:rsidR="00767642" w:rsidRPr="008A01DD">
        <w:rPr>
          <w:rFonts w:ascii="Arial" w:hAnsi="Arial" w:cs="Arial"/>
        </w:rPr>
        <w:br/>
        <w:t>Хидроизолација-хоризонтална ХИ је предвиђена по темељима.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БРАВАРИЈА</w:t>
      </w:r>
      <w:r w:rsidR="00767642" w:rsidRPr="008A01DD">
        <w:rPr>
          <w:rFonts w:ascii="Arial" w:hAnsi="Arial" w:cs="Arial"/>
        </w:rPr>
        <w:br/>
        <w:t>Браварију у објекту се ради од фабричких елемената, као што су кутијасти</w:t>
      </w:r>
      <w:r w:rsidR="00767642" w:rsidRPr="008A01DD">
        <w:rPr>
          <w:rFonts w:ascii="Arial" w:hAnsi="Arial" w:cs="Arial"/>
        </w:rPr>
        <w:br/>
        <w:t>профили, цев, пуни профили и сл. Очишћени и бојени бојом за метал у тону по избору</w:t>
      </w:r>
      <w:r w:rsidR="00767642" w:rsidRPr="008A01DD">
        <w:rPr>
          <w:rFonts w:ascii="Arial" w:hAnsi="Arial" w:cs="Arial"/>
        </w:rPr>
        <w:br/>
        <w:t>пројектанта. Браварска врата на објекту се раде од кутијастих профила и челичног лима.</w:t>
      </w:r>
      <w:r w:rsidR="00767642" w:rsidRPr="008A01DD">
        <w:rPr>
          <w:rFonts w:ascii="Arial" w:hAnsi="Arial" w:cs="Arial"/>
        </w:rPr>
        <w:br/>
        <w:t>Сва браварија се заштићује антикорозивном заштитном бојом и финално боји</w:t>
      </w:r>
      <w:r w:rsidR="00767642" w:rsidRPr="008A01DD">
        <w:rPr>
          <w:rFonts w:ascii="Arial" w:hAnsi="Arial" w:cs="Arial"/>
        </w:rPr>
        <w:br/>
        <w:t>бојама за метал. Врло је важно да се заштита браварије у време експлоатације редовно</w:t>
      </w:r>
      <w:r w:rsidR="00767642" w:rsidRPr="008A01DD">
        <w:rPr>
          <w:rFonts w:ascii="Arial" w:hAnsi="Arial" w:cs="Arial"/>
        </w:rPr>
        <w:br/>
        <w:t>спроводи, како не би дошло до оштећења металних делова, посебно на местима која су</w:t>
      </w:r>
      <w:r w:rsidR="00767642" w:rsidRPr="008A01DD">
        <w:rPr>
          <w:rFonts w:ascii="Arial" w:hAnsi="Arial" w:cs="Arial"/>
        </w:rPr>
        <w:br/>
        <w:t>статички оптерећена.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br/>
        <w:t>ЛИМАРСКИ РАДОВИ</w:t>
      </w:r>
      <w:r w:rsidR="00767642" w:rsidRPr="008A01DD">
        <w:rPr>
          <w:rFonts w:ascii="Arial" w:hAnsi="Arial" w:cs="Arial"/>
        </w:rPr>
        <w:br/>
        <w:t>Покривање објекта се ради од металног поцинкованог трапезастог лима ситније</w:t>
      </w:r>
      <w:r w:rsidR="00767642" w:rsidRPr="008A01DD">
        <w:rPr>
          <w:rFonts w:ascii="Arial" w:hAnsi="Arial" w:cs="Arial"/>
        </w:rPr>
        <w:br/>
        <w:t>профилације, као и опшивка забатних странаца.</w:t>
      </w:r>
      <w:r w:rsidR="00767642"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 w:rsidR="00767642" w:rsidRPr="008A01DD">
        <w:rPr>
          <w:rFonts w:ascii="Arial" w:hAnsi="Arial" w:cs="Arial"/>
        </w:rPr>
        <w:br/>
        <w:t>33цм квадратног пресека и дебљине лима 0.6мм. Олуке спајати нитнама, једноделно са</w:t>
      </w:r>
      <w:r w:rsidR="00767642" w:rsidRPr="008A01DD">
        <w:rPr>
          <w:rFonts w:ascii="Arial" w:hAnsi="Arial" w:cs="Arial"/>
        </w:rPr>
        <w:br/>
        <w:t>максималним размаком 3цм и летовани калајем од најмање 40%. Држаче олука урадити од</w:t>
      </w:r>
      <w:r w:rsidR="00767642" w:rsidRPr="008A01DD">
        <w:rPr>
          <w:rFonts w:ascii="Arial" w:hAnsi="Arial" w:cs="Arial"/>
        </w:rPr>
        <w:br/>
        <w:t>плочица челичних 8/24мм и нитновани са предње стране олука нитнама 0.4мм на размаку од</w:t>
      </w:r>
      <w:r w:rsidR="00767642" w:rsidRPr="008A01DD">
        <w:rPr>
          <w:rFonts w:ascii="Arial" w:hAnsi="Arial" w:cs="Arial"/>
        </w:rPr>
        <w:br/>
        <w:t>0,80м-1,0м.</w:t>
      </w:r>
      <w:r w:rsidR="00767642"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 лима,</w:t>
      </w:r>
      <w:r w:rsidR="00767642" w:rsidRPr="008A01DD">
        <w:rPr>
          <w:rFonts w:ascii="Arial" w:hAnsi="Arial" w:cs="Arial"/>
        </w:rPr>
        <w:br/>
        <w:t>развијене ширине до 33цм квадратног пресека, дебљине лима 0,6мм, делови олуцних цеви</w:t>
      </w:r>
      <w:r w:rsidR="00767642" w:rsidRPr="008A01DD">
        <w:rPr>
          <w:rFonts w:ascii="Arial" w:hAnsi="Arial" w:cs="Arial"/>
        </w:rPr>
        <w:br/>
        <w:t>морају да улазе један у други минимум 50мм и да се залетују калајем од најмање 40%.</w:t>
      </w:r>
      <w:r w:rsidR="00767642" w:rsidRPr="008A01DD">
        <w:rPr>
          <w:rFonts w:ascii="Arial" w:hAnsi="Arial" w:cs="Arial"/>
        </w:rPr>
        <w:br/>
        <w:t>Поцинковане обујмице са држачима поставити на размаку од 200цм. Преко обујмица</w:t>
      </w:r>
      <w:r w:rsidR="00767642" w:rsidRPr="008A01DD">
        <w:rPr>
          <w:rFonts w:ascii="Arial" w:hAnsi="Arial" w:cs="Arial"/>
        </w:rPr>
        <w:br/>
        <w:t>поставити украсну траку. Цеви морају бити удаљене од зида минимум 20мм.</w:t>
      </w:r>
      <w:r w:rsidR="00767642" w:rsidRPr="008A01DD">
        <w:rPr>
          <w:rFonts w:ascii="Arial" w:hAnsi="Arial" w:cs="Arial"/>
        </w:rPr>
        <w:br/>
      </w:r>
      <w:r w:rsidR="00767642" w:rsidRPr="008A01DD">
        <w:rPr>
          <w:rFonts w:ascii="Arial" w:hAnsi="Arial" w:cs="Arial"/>
        </w:rPr>
        <w:lastRenderedPageBreak/>
        <w:t>На споју хоризонталног и вертикалног олука урадити перфориране прохромске цедилице</w:t>
      </w:r>
      <w:r w:rsidR="00767642" w:rsidRPr="008A01DD">
        <w:rPr>
          <w:rFonts w:ascii="Arial" w:hAnsi="Arial" w:cs="Arial"/>
        </w:rPr>
        <w:br/>
        <w:t>(мрежице) за сакупљање нечистоћа.</w:t>
      </w:r>
      <w:r w:rsidR="00767642" w:rsidRPr="008A01DD">
        <w:rPr>
          <w:rFonts w:ascii="Arial" w:hAnsi="Arial" w:cs="Arial"/>
        </w:rPr>
        <w:br/>
      </w:r>
    </w:p>
    <w:p w:rsidR="002F4173" w:rsidRPr="008A01DD" w:rsidRDefault="00767642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  <w:b/>
        </w:rPr>
        <w:t>3. Објекат остава смештај пољопривредне механизације (П)</w:t>
      </w:r>
      <w:r w:rsidRPr="008A01DD">
        <w:rPr>
          <w:rFonts w:ascii="Arial" w:hAnsi="Arial" w:cs="Arial"/>
        </w:rPr>
        <w:br/>
        <w:t>Габарит објекта је 44,50 х 24,00м. Укупне бруто површине приземља 1056,00 м2, укупне бруто</w:t>
      </w:r>
      <w:r w:rsidRPr="008A01DD">
        <w:rPr>
          <w:rFonts w:ascii="Arial" w:hAnsi="Arial" w:cs="Arial"/>
        </w:rPr>
        <w:br/>
        <w:t>површине објекта 1056,00 м2. Нето површине приземља 985,36 м2, нето површина објекта</w:t>
      </w:r>
      <w:r w:rsidRPr="008A01DD">
        <w:rPr>
          <w:rFonts w:ascii="Arial" w:hAnsi="Arial" w:cs="Arial"/>
        </w:rPr>
        <w:br/>
        <w:t>износи 985,36м2.</w:t>
      </w:r>
      <w:r w:rsidRPr="008A01DD">
        <w:rPr>
          <w:rFonts w:ascii="Arial" w:hAnsi="Arial" w:cs="Arial"/>
        </w:rPr>
        <w:br/>
        <w:t>- Улази у објекат са бочне северозападне стране</w:t>
      </w:r>
      <w:r w:rsidRPr="008A01DD">
        <w:rPr>
          <w:rFonts w:ascii="Arial" w:hAnsi="Arial" w:cs="Arial"/>
        </w:rPr>
        <w:br/>
        <w:t>Терен је раван на коти 101,60н.в.</w:t>
      </w:r>
      <w:r w:rsidRPr="008A01DD">
        <w:rPr>
          <w:rFonts w:ascii="Arial" w:hAnsi="Arial" w:cs="Arial"/>
        </w:rPr>
        <w:br/>
        <w:t>- кота пода приземља +0,00, кота терена -0,05 висина простора 8,00м, кота венца 8,00м, кота</w:t>
      </w:r>
      <w:r w:rsidRPr="008A01DD">
        <w:rPr>
          <w:rFonts w:ascii="Arial" w:hAnsi="Arial" w:cs="Arial"/>
        </w:rPr>
        <w:br/>
        <w:t>слемена 10,00м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Остава за пољопривредну        985,36               985,36</w:t>
      </w:r>
      <w:r w:rsidRPr="008A01DD">
        <w:rPr>
          <w:rFonts w:ascii="Arial" w:hAnsi="Arial" w:cs="Arial"/>
        </w:rPr>
        <w:br/>
        <w:t xml:space="preserve">        механизацију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Нето површина приземља 985,36м2</w:t>
      </w:r>
      <w:r w:rsidRPr="008A01DD">
        <w:rPr>
          <w:rFonts w:ascii="Arial" w:hAnsi="Arial" w:cs="Arial"/>
        </w:rPr>
        <w:br/>
        <w:t>Подна површина приземља : 985,36м2</w:t>
      </w:r>
      <w:r w:rsidRPr="008A01DD">
        <w:rPr>
          <w:rFonts w:ascii="Arial" w:hAnsi="Arial" w:cs="Arial"/>
        </w:rPr>
        <w:br/>
        <w:t>Бруто површина приземља 1056,00м2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КОНСТРУКЦИЈА</w:t>
      </w:r>
      <w:r w:rsidRPr="008A01DD">
        <w:rPr>
          <w:rFonts w:ascii="Arial" w:hAnsi="Arial" w:cs="Arial"/>
        </w:rPr>
        <w:br/>
        <w:t>Темељи објекта су армирано бетонске темељне стопе 350/350цм , повезане АБ темељним</w:t>
      </w:r>
      <w:r w:rsidRPr="008A01DD">
        <w:rPr>
          <w:rFonts w:ascii="Arial" w:hAnsi="Arial" w:cs="Arial"/>
        </w:rPr>
        <w:br/>
        <w:t>гредама, изливеним у земљи на тампону од шљунка 20цм и подложног бетона д=10цм,</w:t>
      </w:r>
      <w:r w:rsidRPr="008A01DD">
        <w:rPr>
          <w:rFonts w:ascii="Arial" w:hAnsi="Arial" w:cs="Arial"/>
        </w:rPr>
        <w:br/>
        <w:t>конструкција објекта су армирано бетонски стубови, зидови од АБ плоча кровна конструкција</w:t>
      </w:r>
      <w:r w:rsidRPr="008A01DD">
        <w:rPr>
          <w:rFonts w:ascii="Arial" w:hAnsi="Arial" w:cs="Arial"/>
        </w:rPr>
        <w:br/>
        <w:t>је бетонска бетонски монтажни носачи са бетонским рогљачама, покриван изо ТРЛ.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УНУТРАШЊА И СПОЉНА ОБРАДА ОБЈЕКТА</w:t>
      </w:r>
      <w:r w:rsidRPr="008A01DD">
        <w:rPr>
          <w:rFonts w:ascii="Arial" w:hAnsi="Arial" w:cs="Arial"/>
        </w:rPr>
        <w:br/>
        <w:t>Под у складишту је ферро бетон д=15цм. на тампон слоју ригле дебљине 20цм и шљунка</w:t>
      </w:r>
      <w:r w:rsidRPr="008A01DD">
        <w:rPr>
          <w:rFonts w:ascii="Arial" w:hAnsi="Arial" w:cs="Arial"/>
        </w:rPr>
        <w:br/>
        <w:t>д=10цм.</w:t>
      </w:r>
      <w:r w:rsidRPr="008A01DD">
        <w:rPr>
          <w:rFonts w:ascii="Arial" w:hAnsi="Arial" w:cs="Arial"/>
        </w:rPr>
        <w:br/>
        <w:t>Хидроизолација-хоризонтална ХИ је предвиђена по темељима.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БРАВАРИЈА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Браварију у објекту се ради од фабричких елемената, као што су кутијасти</w:t>
      </w:r>
      <w:r w:rsidRPr="008A01DD">
        <w:rPr>
          <w:rFonts w:ascii="Arial" w:hAnsi="Arial" w:cs="Arial"/>
        </w:rPr>
        <w:br/>
        <w:t>профили, цев, пуни профили и сл. Очишћени и бојени бојом за метал у тону по избору</w:t>
      </w:r>
      <w:r w:rsidRPr="008A01DD">
        <w:rPr>
          <w:rFonts w:ascii="Arial" w:hAnsi="Arial" w:cs="Arial"/>
        </w:rPr>
        <w:br/>
        <w:t>пројектанта. Браварска врата на објекту се раде од кутијастих профила и челичног лима.</w:t>
      </w:r>
      <w:r w:rsidRPr="008A01DD">
        <w:rPr>
          <w:rFonts w:ascii="Arial" w:hAnsi="Arial" w:cs="Arial"/>
        </w:rPr>
        <w:br/>
        <w:t>Сва браварија се заштићује антикорозивном заштитном бојом и финално боји</w:t>
      </w:r>
      <w:r w:rsidRPr="008A01DD">
        <w:rPr>
          <w:rFonts w:ascii="Arial" w:hAnsi="Arial" w:cs="Arial"/>
        </w:rPr>
        <w:br/>
        <w:t>бојама за метал. Врло је важно да се заштита браварије у време експлоатације редовно</w:t>
      </w:r>
      <w:r w:rsidRPr="008A01DD">
        <w:rPr>
          <w:rFonts w:ascii="Arial" w:hAnsi="Arial" w:cs="Arial"/>
        </w:rPr>
        <w:br/>
        <w:t>спроводи, како не би дошло до оштећења металних делова, посебно на местима која су</w:t>
      </w:r>
      <w:r w:rsidRPr="008A01DD">
        <w:rPr>
          <w:rFonts w:ascii="Arial" w:hAnsi="Arial" w:cs="Arial"/>
        </w:rPr>
        <w:br/>
        <w:t>статички оптерећена.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ЛИМАРСКИ РАДОВИ</w:t>
      </w:r>
      <w:r w:rsidRPr="008A01DD">
        <w:rPr>
          <w:rFonts w:ascii="Arial" w:hAnsi="Arial" w:cs="Arial"/>
        </w:rPr>
        <w:br/>
        <w:t>Покривање објекта се ради од металног поцинкованог трапезастог лима ситније</w:t>
      </w:r>
      <w:r w:rsidRPr="008A01DD">
        <w:rPr>
          <w:rFonts w:ascii="Arial" w:hAnsi="Arial" w:cs="Arial"/>
        </w:rPr>
        <w:br/>
        <w:t>профилације, као и опшивка забатних странаца.</w:t>
      </w:r>
      <w:r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 w:rsidRPr="008A01DD">
        <w:rPr>
          <w:rFonts w:ascii="Arial" w:hAnsi="Arial" w:cs="Arial"/>
        </w:rPr>
        <w:br/>
        <w:t>33цм квадратног пресека и дебљине лима 0.6мм. Олуке спајати нитнама, једноделно са</w:t>
      </w:r>
      <w:r w:rsidRPr="008A01DD">
        <w:rPr>
          <w:rFonts w:ascii="Arial" w:hAnsi="Arial" w:cs="Arial"/>
        </w:rPr>
        <w:br/>
        <w:t>максималним размаком 3цм и летовани калајем од најмање 40%. Држаче олука урадити од</w:t>
      </w:r>
      <w:r w:rsidRPr="008A01DD">
        <w:rPr>
          <w:rFonts w:ascii="Arial" w:hAnsi="Arial" w:cs="Arial"/>
        </w:rPr>
        <w:br/>
        <w:t>плочица челичних 8/24мм и нитновани са предње стране олука нитнама 0.4мм на размаку од</w:t>
      </w:r>
      <w:r w:rsidRPr="008A01DD">
        <w:rPr>
          <w:rFonts w:ascii="Arial" w:hAnsi="Arial" w:cs="Arial"/>
        </w:rPr>
        <w:br/>
        <w:t>0,80м-1,0м.</w:t>
      </w:r>
      <w:r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 лима,</w:t>
      </w:r>
      <w:r w:rsidRPr="008A01DD">
        <w:rPr>
          <w:rFonts w:ascii="Arial" w:hAnsi="Arial" w:cs="Arial"/>
        </w:rPr>
        <w:br/>
        <w:t>развијене ширине до 33цм квадратног пресека, дебљине лима 0,6мм, делови олуцних цеви</w:t>
      </w:r>
      <w:r w:rsidRPr="008A01DD">
        <w:rPr>
          <w:rFonts w:ascii="Arial" w:hAnsi="Arial" w:cs="Arial"/>
        </w:rPr>
        <w:br/>
        <w:t>морају да улазе један у други минимум 50мм и да се залетују калајем од најмање 40%.</w:t>
      </w:r>
      <w:r w:rsidRPr="008A01DD">
        <w:rPr>
          <w:rFonts w:ascii="Arial" w:hAnsi="Arial" w:cs="Arial"/>
        </w:rPr>
        <w:br/>
        <w:t>Поцинковане обујмице са држачима поставити на размаку од 200цм. Преко обујмица</w:t>
      </w:r>
      <w:r w:rsidRPr="008A01DD">
        <w:rPr>
          <w:rFonts w:ascii="Arial" w:hAnsi="Arial" w:cs="Arial"/>
        </w:rPr>
        <w:br/>
        <w:t>поставити украсну траку. Цеви морају бити удаљене од зида минимум 20мм.</w:t>
      </w:r>
      <w:r w:rsidRPr="008A01DD">
        <w:rPr>
          <w:rFonts w:ascii="Arial" w:hAnsi="Arial" w:cs="Arial"/>
        </w:rPr>
        <w:br/>
        <w:t>На споју хоризонталног и вертикалног олука урадити перфориране прохромске цедилице</w:t>
      </w:r>
      <w:r w:rsidRPr="008A01DD">
        <w:rPr>
          <w:rFonts w:ascii="Arial" w:hAnsi="Arial" w:cs="Arial"/>
        </w:rPr>
        <w:br/>
        <w:t>(мрежице) за сакупљање нечистоћа</w:t>
      </w:r>
      <w:r w:rsidR="00474207">
        <w:rPr>
          <w:rFonts w:ascii="Arial" w:hAnsi="Arial" w:cs="Arial"/>
        </w:rPr>
        <w:t>.</w:t>
      </w:r>
    </w:p>
    <w:p w:rsidR="002F4173" w:rsidRPr="008A01DD" w:rsidRDefault="002F4173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  <w:b/>
        </w:rPr>
        <w:t>4. колска вага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Колска вага                     64,00                64,00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Нето површина приземља 64,00м2</w:t>
      </w:r>
      <w:r w:rsidRPr="008A01DD">
        <w:rPr>
          <w:rFonts w:ascii="Arial" w:hAnsi="Arial" w:cs="Arial"/>
        </w:rPr>
        <w:br/>
        <w:t xml:space="preserve">Подна површина </w:t>
      </w:r>
      <w:proofErr w:type="gramStart"/>
      <w:r w:rsidRPr="008A01DD">
        <w:rPr>
          <w:rFonts w:ascii="Arial" w:hAnsi="Arial" w:cs="Arial"/>
        </w:rPr>
        <w:t>приземља :</w:t>
      </w:r>
      <w:proofErr w:type="gramEnd"/>
      <w:r w:rsidRPr="008A01DD">
        <w:rPr>
          <w:rFonts w:ascii="Arial" w:hAnsi="Arial" w:cs="Arial"/>
        </w:rPr>
        <w:t xml:space="preserve"> 64,00м2</w:t>
      </w:r>
      <w:r w:rsidRPr="008A01DD">
        <w:rPr>
          <w:rFonts w:ascii="Arial" w:hAnsi="Arial" w:cs="Arial"/>
        </w:rPr>
        <w:br/>
        <w:t>Бруто површина приземља 64,00м2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Вага се поставља на југозападној страни објекта паралелно са објектом бр. 7 вага је димензија</w:t>
      </w:r>
      <w:r w:rsidRPr="008A01DD">
        <w:rPr>
          <w:rFonts w:ascii="Arial" w:hAnsi="Arial" w:cs="Arial"/>
        </w:rPr>
        <w:br/>
        <w:t>3,44/18,64м. Удалена од регулационе линије 30,25м.</w:t>
      </w:r>
      <w:r w:rsidRPr="008A01DD">
        <w:rPr>
          <w:rFonts w:ascii="Arial" w:hAnsi="Arial" w:cs="Arial"/>
        </w:rPr>
        <w:br/>
        <w:t>Вага је типска производња Вагар Нови Сад или другог произвођача истих карактеристика.</w:t>
      </w:r>
      <w:r w:rsidRPr="008A01DD">
        <w:rPr>
          <w:rFonts w:ascii="Arial" w:hAnsi="Arial" w:cs="Arial"/>
        </w:rPr>
        <w:br/>
        <w:t>Радови који претходе постављању ваге:</w:t>
      </w:r>
      <w:r w:rsidRPr="008A01DD">
        <w:rPr>
          <w:rFonts w:ascii="Arial" w:hAnsi="Arial" w:cs="Arial"/>
        </w:rPr>
        <w:br/>
        <w:t>- Бетонирање слоја подложног бетона дебљ. 5 цм бетоном МБ 10 испод темеља ваге.</w:t>
      </w:r>
      <w:r w:rsidRPr="008A01DD">
        <w:rPr>
          <w:rFonts w:ascii="Arial" w:hAnsi="Arial" w:cs="Arial"/>
        </w:rPr>
        <w:br/>
        <w:t>- Бетонирање АБ темеља ваге бетоном МБ-25 са уграђивањем анкер отвора дим.</w:t>
      </w:r>
      <w:r w:rsidRPr="008A01DD">
        <w:rPr>
          <w:rFonts w:ascii="Arial" w:hAnsi="Arial" w:cs="Arial"/>
        </w:rPr>
        <w:br/>
        <w:t>40х30х10 цм према пројекту.</w:t>
      </w:r>
      <w:r w:rsidRPr="008A01DD">
        <w:rPr>
          <w:rFonts w:ascii="Arial" w:hAnsi="Arial" w:cs="Arial"/>
        </w:rPr>
        <w:br/>
        <w:t>- Бетонирање АБ везне плоче дебљ. 20 цм између темеља ваге са заштитним зидом</w:t>
      </w:r>
      <w:r w:rsidRPr="008A01DD">
        <w:rPr>
          <w:rFonts w:ascii="Arial" w:hAnsi="Arial" w:cs="Arial"/>
        </w:rPr>
        <w:br/>
        <w:t>бетоном МБ-25 преко постељице од шљунка са истовременом израдом нагиба за одвод</w:t>
      </w:r>
      <w:r w:rsidRPr="008A01DD">
        <w:rPr>
          <w:rFonts w:ascii="Arial" w:hAnsi="Arial" w:cs="Arial"/>
        </w:rPr>
        <w:br/>
        <w:t>атмосферских вода и остављањем отвора за отицање.</w:t>
      </w:r>
      <w:r w:rsidRPr="008A01DD">
        <w:rPr>
          <w:rFonts w:ascii="Arial" w:hAnsi="Arial" w:cs="Arial"/>
        </w:rPr>
        <w:br/>
        <w:t>- Бетонирање АБ подужних и попречних темеља рампе бетоном МБ-25.</w:t>
      </w:r>
      <w:r w:rsidRPr="008A01DD">
        <w:rPr>
          <w:rFonts w:ascii="Arial" w:hAnsi="Arial" w:cs="Arial"/>
        </w:rPr>
        <w:br/>
        <w:t>- Бетонирање АБ плоче рампе дебљ. д=20 цм бетоном МБ 25 преко постељице од шљунка</w:t>
      </w:r>
      <w:r w:rsidRPr="008A01DD">
        <w:rPr>
          <w:rFonts w:ascii="Arial" w:hAnsi="Arial" w:cs="Arial"/>
        </w:rPr>
        <w:br/>
        <w:t>са истовременом израдом нагиба за одвод атмосферских вода и остављањем отвора за</w:t>
      </w:r>
      <w:r w:rsidRPr="008A01DD">
        <w:rPr>
          <w:rFonts w:ascii="Arial" w:hAnsi="Arial" w:cs="Arial"/>
        </w:rPr>
        <w:br/>
        <w:t>отицање.</w:t>
      </w:r>
      <w:r w:rsidRPr="008A01DD">
        <w:rPr>
          <w:rFonts w:ascii="Arial" w:hAnsi="Arial" w:cs="Arial"/>
        </w:rPr>
        <w:br/>
        <w:t>- Бетонирање АВ сегмента плоча мерног моста ваге дебљ. 30 цм бетоном МБ 30 машинским</w:t>
      </w:r>
      <w:r w:rsidRPr="008A01DD">
        <w:rPr>
          <w:rFonts w:ascii="Arial" w:hAnsi="Arial" w:cs="Arial"/>
        </w:rPr>
        <w:br/>
        <w:t>путем са завршном обрадом и истовременом израдом нагиба за одвод атмосферске воде. Бетон</w:t>
      </w:r>
      <w:r w:rsidRPr="008A01DD">
        <w:rPr>
          <w:rFonts w:ascii="Arial" w:hAnsi="Arial" w:cs="Arial"/>
        </w:rPr>
        <w:br/>
        <w:t>се уграђује у припремљене челичне оплате на темељној платформи са претходно постављеном</w:t>
      </w:r>
      <w:r w:rsidRPr="008A01DD">
        <w:rPr>
          <w:rFonts w:ascii="Arial" w:hAnsi="Arial" w:cs="Arial"/>
        </w:rPr>
        <w:br/>
        <w:t>ПВЦ фолијом.</w:t>
      </w:r>
      <w:r w:rsidRPr="008A01DD">
        <w:rPr>
          <w:rFonts w:ascii="Arial" w:hAnsi="Arial" w:cs="Arial"/>
        </w:rPr>
        <w:br/>
      </w:r>
    </w:p>
    <w:p w:rsidR="00767642" w:rsidRPr="008A01DD" w:rsidRDefault="00394FB3" w:rsidP="008A01DD">
      <w:pPr>
        <w:rPr>
          <w:rFonts w:ascii="Arial" w:hAnsi="Arial" w:cs="Arial"/>
        </w:rPr>
      </w:pPr>
      <w:r w:rsidRPr="00474207">
        <w:rPr>
          <w:rFonts w:ascii="Arial" w:hAnsi="Arial" w:cs="Arial"/>
          <w:b/>
        </w:rPr>
        <w:t>4a. Вагарска кућица (П+1)</w:t>
      </w:r>
      <w:r w:rsidRPr="008A01DD">
        <w:rPr>
          <w:rFonts w:ascii="Arial" w:hAnsi="Arial" w:cs="Arial"/>
        </w:rPr>
        <w:br/>
        <w:t>Габарит објекта је 4,97 x 6,00м. Укупне бруто површине приземља 30,00 м2, укупне бруто</w:t>
      </w:r>
      <w:r w:rsidRPr="008A01DD">
        <w:rPr>
          <w:rFonts w:ascii="Arial" w:hAnsi="Arial" w:cs="Arial"/>
        </w:rPr>
        <w:br/>
        <w:t>површине објекта 30,00 м2. Нето површине приземља 27,68 м2, нето површина објекта износи</w:t>
      </w:r>
      <w:r w:rsidRPr="008A01DD">
        <w:rPr>
          <w:rFonts w:ascii="Arial" w:hAnsi="Arial" w:cs="Arial"/>
        </w:rPr>
        <w:br/>
        <w:t>27,68 м2.</w:t>
      </w:r>
      <w:r w:rsidRPr="008A01DD">
        <w:rPr>
          <w:rFonts w:ascii="Arial" w:hAnsi="Arial" w:cs="Arial"/>
        </w:rPr>
        <w:br/>
        <w:t>- Улаз у објекат са бочне стране.</w:t>
      </w:r>
      <w:r w:rsidRPr="008A01DD">
        <w:rPr>
          <w:rFonts w:ascii="Arial" w:hAnsi="Arial" w:cs="Arial"/>
        </w:rPr>
        <w:br/>
        <w:t>Терен је раван на коти 101,60н.в.</w:t>
      </w:r>
      <w:r w:rsidRPr="008A01DD">
        <w:rPr>
          <w:rFonts w:ascii="Arial" w:hAnsi="Arial" w:cs="Arial"/>
        </w:rPr>
        <w:br/>
        <w:t>- кота пода приземља +0,00, кота терена -0,15 висина простора 3,20м и 2,80м, кота слемена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3,40м.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Вагарска кућица                 24,08                11,19</w:t>
      </w:r>
      <w:r w:rsidRPr="008A01DD">
        <w:rPr>
          <w:rFonts w:ascii="Arial" w:hAnsi="Arial" w:cs="Arial"/>
        </w:rPr>
        <w:br/>
        <w:t>2.      Предпростор тоалета             1,80                 43,78</w:t>
      </w:r>
      <w:r w:rsidRPr="008A01DD">
        <w:rPr>
          <w:rFonts w:ascii="Arial" w:hAnsi="Arial" w:cs="Arial"/>
        </w:rPr>
        <w:br/>
        <w:t>3.      Тоалета                         1,80                 2,67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Нето површина приземља 27,68 м2</w:t>
      </w:r>
      <w:r w:rsidRPr="008A01DD">
        <w:rPr>
          <w:rFonts w:ascii="Arial" w:hAnsi="Arial" w:cs="Arial"/>
        </w:rPr>
        <w:br/>
        <w:t xml:space="preserve">Подна површина </w:t>
      </w:r>
      <w:proofErr w:type="gramStart"/>
      <w:r w:rsidRPr="008A01DD">
        <w:rPr>
          <w:rFonts w:ascii="Arial" w:hAnsi="Arial" w:cs="Arial"/>
        </w:rPr>
        <w:t>приземља :</w:t>
      </w:r>
      <w:proofErr w:type="gramEnd"/>
      <w:r w:rsidRPr="008A01DD">
        <w:rPr>
          <w:rFonts w:ascii="Arial" w:hAnsi="Arial" w:cs="Arial"/>
        </w:rPr>
        <w:t xml:space="preserve"> 27,68 м2</w:t>
      </w:r>
      <w:r w:rsidRPr="008A01DD">
        <w:rPr>
          <w:rFonts w:ascii="Arial" w:hAnsi="Arial" w:cs="Arial"/>
        </w:rPr>
        <w:br/>
        <w:t>Бруто површина приземља 30,00м2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КОНСТРУКЦИЈА</w:t>
      </w:r>
      <w:r w:rsidRPr="008A01DD">
        <w:rPr>
          <w:rFonts w:ascii="Arial" w:hAnsi="Arial" w:cs="Arial"/>
        </w:rPr>
        <w:br/>
        <w:t>Темељ објекта је темељна плоча, конструкција објекта је зидови и кров су од изопанела,</w:t>
      </w:r>
      <w:r w:rsidRPr="008A01DD">
        <w:rPr>
          <w:rFonts w:ascii="Arial" w:hAnsi="Arial" w:cs="Arial"/>
        </w:rPr>
        <w:br/>
        <w:t>покривач изопанел.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УНУТРАШЊА И СПОЉНА ОБРАДА ОБЈЕКТА</w:t>
      </w:r>
      <w:r w:rsidRPr="008A01DD">
        <w:rPr>
          <w:rFonts w:ascii="Arial" w:hAnsi="Arial" w:cs="Arial"/>
        </w:rPr>
        <w:br/>
        <w:t>Под у објекту у бетон д=12цм. на тампон слоју ригле дебљине 20цм и шљунка</w:t>
      </w:r>
      <w:r w:rsidRPr="008A01DD">
        <w:rPr>
          <w:rFonts w:ascii="Arial" w:hAnsi="Arial" w:cs="Arial"/>
        </w:rPr>
        <w:br/>
        <w:t>д=10цм. Завршна обрада пода су керамичке плочице.</w:t>
      </w:r>
      <w:r w:rsidRPr="008A01DD">
        <w:rPr>
          <w:rFonts w:ascii="Arial" w:hAnsi="Arial" w:cs="Arial"/>
        </w:rPr>
        <w:br/>
        <w:t>Хидроизолација-хоризонтална ХИ је предвиђена по темељима. Завршна обрада зидова и</w:t>
      </w:r>
      <w:r w:rsidRPr="008A01DD">
        <w:rPr>
          <w:rFonts w:ascii="Arial" w:hAnsi="Arial" w:cs="Arial"/>
        </w:rPr>
        <w:br/>
        <w:t>плафона је изопанел.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ЛИМАРСКИ РАДОВИ</w:t>
      </w:r>
      <w:r w:rsidRPr="008A01DD">
        <w:rPr>
          <w:rFonts w:ascii="Arial" w:hAnsi="Arial" w:cs="Arial"/>
        </w:rPr>
        <w:br/>
        <w:t>Покривање објекта се ради од изопанела.</w:t>
      </w:r>
      <w:r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 w:rsidRPr="008A01DD">
        <w:rPr>
          <w:rFonts w:ascii="Arial" w:hAnsi="Arial" w:cs="Arial"/>
        </w:rPr>
        <w:br/>
        <w:t>33цм квадратног пресека и дебљине лима 0.6мм. Олуке спајати нитнама, једноделно са</w:t>
      </w:r>
      <w:r w:rsidRPr="008A01DD">
        <w:rPr>
          <w:rFonts w:ascii="Arial" w:hAnsi="Arial" w:cs="Arial"/>
        </w:rPr>
        <w:br/>
        <w:t>максималним размаком 3цм и летовани калајем од најмање 40%. Држаче олука урадити од</w:t>
      </w:r>
      <w:r w:rsidRPr="008A01DD">
        <w:rPr>
          <w:rFonts w:ascii="Arial" w:hAnsi="Arial" w:cs="Arial"/>
        </w:rPr>
        <w:br/>
        <w:t>плочица челика 8/24мм и нитновани са предње стране олука нитнама 0.4мм на размаку од</w:t>
      </w:r>
      <w:r w:rsidRPr="008A01DD">
        <w:rPr>
          <w:rFonts w:ascii="Arial" w:hAnsi="Arial" w:cs="Arial"/>
        </w:rPr>
        <w:br/>
        <w:t>0,80м-1,0м.</w:t>
      </w:r>
      <w:r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 лима,</w:t>
      </w:r>
      <w:r w:rsidRPr="008A01DD">
        <w:rPr>
          <w:rFonts w:ascii="Arial" w:hAnsi="Arial" w:cs="Arial"/>
        </w:rPr>
        <w:br/>
        <w:t>развијене ширине до 33цм квадратног пресека, дебљине лима 0,6мм, делови олуцних цеви</w:t>
      </w:r>
      <w:r w:rsidRPr="008A01DD">
        <w:rPr>
          <w:rFonts w:ascii="Arial" w:hAnsi="Arial" w:cs="Arial"/>
        </w:rPr>
        <w:br/>
        <w:t>морају да улазе један у други минимум 50мм и да се залетују калајем од најмање 40%.</w:t>
      </w:r>
      <w:r w:rsidRPr="008A01DD">
        <w:rPr>
          <w:rFonts w:ascii="Arial" w:hAnsi="Arial" w:cs="Arial"/>
        </w:rPr>
        <w:br/>
        <w:t>Поцинковане обујмице са држачима поставити на размаку од 200цм. Преко обујмица</w:t>
      </w:r>
      <w:r w:rsidRPr="008A01DD">
        <w:rPr>
          <w:rFonts w:ascii="Arial" w:hAnsi="Arial" w:cs="Arial"/>
        </w:rPr>
        <w:br/>
        <w:t>поставити украсну траку. Цеви морају бити удаљене од зида минимум 20мм.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На споју хоризонталног и вертикалног олука урадити перфориране прохромске цедилице</w:t>
      </w:r>
      <w:r w:rsidRPr="008A01DD">
        <w:rPr>
          <w:rFonts w:ascii="Arial" w:hAnsi="Arial" w:cs="Arial"/>
        </w:rPr>
        <w:br/>
        <w:t>(мрежице) за сакупљање нечистоћа</w:t>
      </w:r>
    </w:p>
    <w:p w:rsidR="00394FB3" w:rsidRPr="008A01DD" w:rsidRDefault="00394FB3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br/>
      </w:r>
      <w:r w:rsidRPr="00474207">
        <w:rPr>
          <w:rFonts w:ascii="Arial" w:hAnsi="Arial" w:cs="Arial"/>
          <w:b/>
        </w:rPr>
        <w:t>5. Надстрешница са усипним кошем (П)</w:t>
      </w:r>
      <w:r w:rsidRPr="008A01DD">
        <w:rPr>
          <w:rFonts w:ascii="Arial" w:hAnsi="Arial" w:cs="Arial"/>
        </w:rPr>
        <w:br/>
        <w:t>Габарит објекта је 19,88 x 11,00м. Укупне бруто површине приземља 219,00 м2, укупне</w:t>
      </w:r>
      <w:r w:rsidRPr="008A01DD">
        <w:rPr>
          <w:rFonts w:ascii="Arial" w:hAnsi="Arial" w:cs="Arial"/>
        </w:rPr>
        <w:br/>
        <w:t>бруто површине објекта 219,00 м2. Нето површине приземља 218,40м2, нето површина објекта</w:t>
      </w:r>
      <w:r w:rsidRPr="008A01DD">
        <w:rPr>
          <w:rFonts w:ascii="Arial" w:hAnsi="Arial" w:cs="Arial"/>
        </w:rPr>
        <w:br/>
        <w:t>износи 218,40м2.</w:t>
      </w:r>
      <w:r w:rsidRPr="008A01DD">
        <w:rPr>
          <w:rFonts w:ascii="Arial" w:hAnsi="Arial" w:cs="Arial"/>
        </w:rPr>
        <w:br/>
        <w:t>- Улази у објекат са бочне и предње стране</w:t>
      </w:r>
      <w:r w:rsidRPr="008A01DD">
        <w:rPr>
          <w:rFonts w:ascii="Arial" w:hAnsi="Arial" w:cs="Arial"/>
        </w:rPr>
        <w:br/>
        <w:t>Терен је раван на коти 101,60н.в.</w:t>
      </w:r>
      <w:r w:rsidRPr="008A01DD">
        <w:rPr>
          <w:rFonts w:ascii="Arial" w:hAnsi="Arial" w:cs="Arial"/>
        </w:rPr>
        <w:br/>
        <w:t>- кота пода приземља +0,00, кота терена 0,00 висина простора 4,62-6,74м, кота венца 5,00, кота</w:t>
      </w:r>
      <w:r w:rsidRPr="008A01DD">
        <w:rPr>
          <w:rFonts w:ascii="Arial" w:hAnsi="Arial" w:cs="Arial"/>
        </w:rPr>
        <w:br/>
        <w:t>слемена 10,80м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Надстрешница са усипним кошем   218,40               218,40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Нето површина приземља 218,40м2</w:t>
      </w:r>
      <w:r w:rsidRPr="008A01DD">
        <w:rPr>
          <w:rFonts w:ascii="Arial" w:hAnsi="Arial" w:cs="Arial"/>
        </w:rPr>
        <w:br/>
        <w:t>Подна површина приземља : 218,40м2</w:t>
      </w:r>
      <w:r w:rsidRPr="008A01DD">
        <w:rPr>
          <w:rFonts w:ascii="Arial" w:hAnsi="Arial" w:cs="Arial"/>
        </w:rPr>
        <w:br/>
        <w:t>Бруто површина приземља 219,00м2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КОНСТРУКЦИЈА</w:t>
      </w:r>
      <w:r w:rsidRPr="008A01DD">
        <w:rPr>
          <w:rFonts w:ascii="Arial" w:hAnsi="Arial" w:cs="Arial"/>
        </w:rPr>
        <w:br/>
        <w:t>Темељи објекта су армирано бетонске темељне стопе 160/160цм , повезане АБ темељним</w:t>
      </w:r>
      <w:r w:rsidRPr="008A01DD">
        <w:rPr>
          <w:rFonts w:ascii="Arial" w:hAnsi="Arial" w:cs="Arial"/>
        </w:rPr>
        <w:br/>
        <w:t>гредама, изливеним у земљи на тампону од шљунка 20цм и подложног бетона д=10цм,</w:t>
      </w:r>
      <w:r w:rsidRPr="008A01DD">
        <w:rPr>
          <w:rFonts w:ascii="Arial" w:hAnsi="Arial" w:cs="Arial"/>
        </w:rPr>
        <w:br/>
        <w:t>конструкција објекта су челични ХОП профили, зидови од изо панела, кровна конструкција је</w:t>
      </w:r>
      <w:r w:rsidRPr="008A01DD">
        <w:rPr>
          <w:rFonts w:ascii="Arial" w:hAnsi="Arial" w:cs="Arial"/>
        </w:rPr>
        <w:br/>
        <w:t>челична, решеткасти носач са челичним рогљачама , покривач изо панел.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УНУТРАШЊА И СПОЉНА ОБРАДА ОБЈЕКТА</w:t>
      </w:r>
      <w:r w:rsidRPr="008A01DD">
        <w:rPr>
          <w:rFonts w:ascii="Arial" w:hAnsi="Arial" w:cs="Arial"/>
        </w:rPr>
        <w:br/>
        <w:t>Под у складишту је ферро бетон д=20цм. на тампон слоју ригле дебљине 20цм и шљунка</w:t>
      </w:r>
      <w:r w:rsidRPr="008A01DD">
        <w:rPr>
          <w:rFonts w:ascii="Arial" w:hAnsi="Arial" w:cs="Arial"/>
        </w:rPr>
        <w:br/>
        <w:t>д=10цм.</w:t>
      </w:r>
      <w:r w:rsidRPr="008A01DD">
        <w:rPr>
          <w:rFonts w:ascii="Arial" w:hAnsi="Arial" w:cs="Arial"/>
        </w:rPr>
        <w:br/>
        <w:t>Хидроизолација-хоризонтална ХИ је предвиђена по темељима.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БРАВАРИЈА</w:t>
      </w:r>
      <w:r w:rsidRPr="008A01DD">
        <w:rPr>
          <w:rFonts w:ascii="Arial" w:hAnsi="Arial" w:cs="Arial"/>
        </w:rPr>
        <w:br/>
        <w:t>Браварију у објекту се ради од фабричких елемената, као што су кутијасти профили, цев,</w:t>
      </w:r>
      <w:r w:rsidRPr="008A01DD">
        <w:rPr>
          <w:rFonts w:ascii="Arial" w:hAnsi="Arial" w:cs="Arial"/>
        </w:rPr>
        <w:br/>
        <w:t xml:space="preserve">пуни профили и сл. Очишћени и бојени бојом за метал у тону по избору </w:t>
      </w:r>
      <w:r w:rsidRPr="008A01DD">
        <w:rPr>
          <w:rFonts w:ascii="Arial" w:hAnsi="Arial" w:cs="Arial"/>
        </w:rPr>
        <w:lastRenderedPageBreak/>
        <w:t>пројектанта.</w:t>
      </w:r>
      <w:r w:rsidRPr="008A01DD">
        <w:rPr>
          <w:rFonts w:ascii="Arial" w:hAnsi="Arial" w:cs="Arial"/>
        </w:rPr>
        <w:br/>
        <w:t>Браварска врата на објекту се раде од кутијастих профила и челичног лима.</w:t>
      </w:r>
      <w:r w:rsidRPr="008A01DD">
        <w:rPr>
          <w:rFonts w:ascii="Arial" w:hAnsi="Arial" w:cs="Arial"/>
        </w:rPr>
        <w:br/>
        <w:t>Сва браварија се заштићује антикорозивном заштитном бојом и финално боји</w:t>
      </w:r>
      <w:r w:rsidRPr="008A01DD">
        <w:rPr>
          <w:rFonts w:ascii="Arial" w:hAnsi="Arial" w:cs="Arial"/>
        </w:rPr>
        <w:br/>
        <w:t>бојама за метал. Врло је важно да се заштита браварије у време експлоатације редовно</w:t>
      </w:r>
      <w:r w:rsidRPr="008A01DD">
        <w:rPr>
          <w:rFonts w:ascii="Arial" w:hAnsi="Arial" w:cs="Arial"/>
        </w:rPr>
        <w:br/>
        <w:t>спроводи, како не би дошло до оштећења металних делова, посебно на местима која су</w:t>
      </w:r>
      <w:r w:rsidRPr="008A01DD">
        <w:rPr>
          <w:rFonts w:ascii="Arial" w:hAnsi="Arial" w:cs="Arial"/>
        </w:rPr>
        <w:br/>
        <w:t>статички оптерећена.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ЛИМАРСКИ РАДОВИ</w:t>
      </w:r>
      <w:r w:rsidRPr="008A01DD">
        <w:rPr>
          <w:rFonts w:ascii="Arial" w:hAnsi="Arial" w:cs="Arial"/>
        </w:rPr>
        <w:br/>
        <w:t>Покривање објекта се ради од металног поцинкованог трапезастог лима ситније</w:t>
      </w:r>
      <w:r w:rsidRPr="008A01DD">
        <w:rPr>
          <w:rFonts w:ascii="Arial" w:hAnsi="Arial" w:cs="Arial"/>
        </w:rPr>
        <w:br/>
        <w:t>профилације, као и опшивка забатних странаца.</w:t>
      </w:r>
      <w:r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 w:rsidRPr="008A01DD">
        <w:rPr>
          <w:rFonts w:ascii="Arial" w:hAnsi="Arial" w:cs="Arial"/>
        </w:rPr>
        <w:br/>
        <w:t>33цм квадратног пресека и дебљине лима 0.6мм. Олуке спајати нитнама, једноделно са</w:t>
      </w:r>
      <w:r w:rsidRPr="008A01DD">
        <w:rPr>
          <w:rFonts w:ascii="Arial" w:hAnsi="Arial" w:cs="Arial"/>
        </w:rPr>
        <w:br/>
        <w:t>максималним размаком 3цм и летовани калајем од најмање 40%. Држаче олука урадити од</w:t>
      </w:r>
      <w:r w:rsidRPr="008A01DD">
        <w:rPr>
          <w:rFonts w:ascii="Arial" w:hAnsi="Arial" w:cs="Arial"/>
        </w:rPr>
        <w:br/>
        <w:t>плочица челика 8/24мм и нитновани са предње стране олука нитнама 0.4мм на размаку од</w:t>
      </w:r>
      <w:r w:rsidRPr="008A01DD">
        <w:rPr>
          <w:rFonts w:ascii="Arial" w:hAnsi="Arial" w:cs="Arial"/>
        </w:rPr>
        <w:br/>
        <w:t>0,80м-1,0м.</w:t>
      </w:r>
      <w:r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 лима,</w:t>
      </w:r>
      <w:r w:rsidRPr="008A01DD">
        <w:rPr>
          <w:rFonts w:ascii="Arial" w:hAnsi="Arial" w:cs="Arial"/>
        </w:rPr>
        <w:br/>
        <w:t>развијене ширине до 33цм квадратног пресека, дебљине лима 0,6мм, делови олуцних цеви</w:t>
      </w:r>
      <w:r w:rsidRPr="008A01DD">
        <w:rPr>
          <w:rFonts w:ascii="Arial" w:hAnsi="Arial" w:cs="Arial"/>
        </w:rPr>
        <w:br/>
        <w:t>морају да улазе један у други минимум 50мм и да се залетују калајем од најмање 40%.</w:t>
      </w:r>
      <w:r w:rsidRPr="008A01DD">
        <w:rPr>
          <w:rFonts w:ascii="Arial" w:hAnsi="Arial" w:cs="Arial"/>
        </w:rPr>
        <w:br/>
        <w:t>Поцинковане обујмице са држачима поставити на размаку од 200цм. Преко обујмица</w:t>
      </w:r>
      <w:r w:rsidRPr="008A01DD">
        <w:rPr>
          <w:rFonts w:ascii="Arial" w:hAnsi="Arial" w:cs="Arial"/>
        </w:rPr>
        <w:br/>
        <w:t>поставити украсну траку. Цеви морају бити удаљене од зида минимум 20мм.</w:t>
      </w:r>
      <w:r w:rsidRPr="008A01DD">
        <w:rPr>
          <w:rFonts w:ascii="Arial" w:hAnsi="Arial" w:cs="Arial"/>
        </w:rPr>
        <w:br/>
        <w:t>На споју хоризонталног и вертикалног олука урадити перфориране прохромске цедилице</w:t>
      </w:r>
      <w:r w:rsidRPr="008A01DD">
        <w:rPr>
          <w:rFonts w:ascii="Arial" w:hAnsi="Arial" w:cs="Arial"/>
        </w:rPr>
        <w:br/>
        <w:t>(мрежице) за сакупљање нечистоћа</w:t>
      </w:r>
      <w:r w:rsidRPr="008A01DD">
        <w:rPr>
          <w:rFonts w:ascii="Arial" w:hAnsi="Arial" w:cs="Arial"/>
        </w:rPr>
        <w:br/>
      </w:r>
    </w:p>
    <w:p w:rsidR="00394FB3" w:rsidRPr="008A01DD" w:rsidRDefault="00394FB3" w:rsidP="008A01DD">
      <w:pPr>
        <w:rPr>
          <w:rFonts w:ascii="Arial" w:hAnsi="Arial" w:cs="Arial"/>
        </w:rPr>
      </w:pPr>
      <w:r w:rsidRPr="008A01DD">
        <w:rPr>
          <w:rFonts w:ascii="Arial" w:hAnsi="Arial" w:cs="Arial"/>
        </w:rPr>
        <w:br/>
      </w:r>
      <w:bookmarkStart w:id="0" w:name="_GoBack"/>
      <w:r w:rsidRPr="00474207">
        <w:rPr>
          <w:rFonts w:ascii="Arial" w:hAnsi="Arial" w:cs="Arial"/>
          <w:b/>
        </w:rPr>
        <w:t>6. Подно складиште за житарице капацитета 990 тона.</w:t>
      </w:r>
      <w:bookmarkEnd w:id="0"/>
      <w:r w:rsidRPr="008A01DD">
        <w:rPr>
          <w:rFonts w:ascii="Arial" w:hAnsi="Arial" w:cs="Arial"/>
        </w:rPr>
        <w:br/>
        <w:t>Габарит објекта је 45,50 х 24,00м. Укупне бруто површине приземља 1092,00 м2, укупне бруто</w:t>
      </w:r>
      <w:r w:rsidRPr="008A01DD">
        <w:rPr>
          <w:rFonts w:ascii="Arial" w:hAnsi="Arial" w:cs="Arial"/>
        </w:rPr>
        <w:br/>
        <w:t>површине објекта 1926,00 м2. Нето површине приземља 1012,48 м2, нето површина објекта</w:t>
      </w:r>
      <w:r w:rsidRPr="008A01DD">
        <w:rPr>
          <w:rFonts w:ascii="Arial" w:hAnsi="Arial" w:cs="Arial"/>
        </w:rPr>
        <w:br/>
        <w:t>износи 1012,48м2.</w:t>
      </w:r>
      <w:r w:rsidRPr="008A01DD">
        <w:rPr>
          <w:rFonts w:ascii="Arial" w:hAnsi="Arial" w:cs="Arial"/>
        </w:rPr>
        <w:br/>
        <w:t>- Улази у објекат са бочне северозападне стране</w:t>
      </w:r>
      <w:r w:rsidRPr="008A01DD">
        <w:rPr>
          <w:rFonts w:ascii="Arial" w:hAnsi="Arial" w:cs="Arial"/>
        </w:rPr>
        <w:br/>
        <w:t>Терен је раван на коти 101,60н.в.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- кота пода приземља +0,00, кота терена -0,05 висина простора 8,00м, кота венца 8,00, кота</w:t>
      </w:r>
      <w:r w:rsidRPr="008A01DD">
        <w:rPr>
          <w:rFonts w:ascii="Arial" w:hAnsi="Arial" w:cs="Arial"/>
        </w:rPr>
        <w:br/>
        <w:t>слемена 10,00м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ПРИЗЕМЉЕ</w:t>
      </w:r>
      <w:r w:rsidRPr="008A01DD">
        <w:rPr>
          <w:rFonts w:ascii="Arial" w:hAnsi="Arial" w:cs="Arial"/>
        </w:rPr>
        <w:br/>
        <w:t>Број    Намена просторије              Нето површина - м2   Подна површина - м2</w:t>
      </w:r>
      <w:r w:rsidRPr="008A01DD">
        <w:rPr>
          <w:rFonts w:ascii="Arial" w:hAnsi="Arial" w:cs="Arial"/>
        </w:rPr>
        <w:br/>
        <w:t>1.      Остава за пољопривредне        1012,48              1012,48</w:t>
      </w:r>
      <w:r w:rsidRPr="008A01DD">
        <w:rPr>
          <w:rFonts w:ascii="Arial" w:hAnsi="Arial" w:cs="Arial"/>
        </w:rPr>
        <w:br/>
        <w:t xml:space="preserve">        производе (Подно складиште)</w:t>
      </w:r>
      <w:r w:rsidRPr="008A01DD">
        <w:rPr>
          <w:rFonts w:ascii="Arial" w:hAnsi="Arial" w:cs="Arial"/>
        </w:rPr>
        <w:br/>
        <w:t xml:space="preserve">        капацитет 990 тона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Нето површина приземља 1012,48м2</w:t>
      </w:r>
      <w:r w:rsidRPr="008A01DD">
        <w:rPr>
          <w:rFonts w:ascii="Arial" w:hAnsi="Arial" w:cs="Arial"/>
        </w:rPr>
        <w:br/>
        <w:t>Подна површина приземља : 1012,48м2</w:t>
      </w:r>
      <w:r w:rsidRPr="008A01DD">
        <w:rPr>
          <w:rFonts w:ascii="Arial" w:hAnsi="Arial" w:cs="Arial"/>
        </w:rPr>
        <w:br/>
        <w:t>Бруто површина приземља 1092,00м2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КОНСТРУКЦИЈА</w:t>
      </w:r>
      <w:r w:rsidRPr="008A01DD">
        <w:rPr>
          <w:rFonts w:ascii="Arial" w:hAnsi="Arial" w:cs="Arial"/>
        </w:rPr>
        <w:br/>
        <w:t>Темељи објекта су армирано бетонске темељне стопе 350/350цм , повезане АБ темељним</w:t>
      </w:r>
      <w:r w:rsidRPr="008A01DD">
        <w:rPr>
          <w:rFonts w:ascii="Arial" w:hAnsi="Arial" w:cs="Arial"/>
        </w:rPr>
        <w:br/>
        <w:t>гредама, изливеним у земљи на тампону од шљунка 20цм и подложног бетона д=10цм,</w:t>
      </w:r>
      <w:r w:rsidRPr="008A01DD">
        <w:rPr>
          <w:rFonts w:ascii="Arial" w:hAnsi="Arial" w:cs="Arial"/>
        </w:rPr>
        <w:br/>
        <w:t>конструкција објекта су армирано бетонски стубови, зидови од АБ плоча кровна конструкција</w:t>
      </w:r>
      <w:r w:rsidRPr="008A01DD">
        <w:rPr>
          <w:rFonts w:ascii="Arial" w:hAnsi="Arial" w:cs="Arial"/>
        </w:rPr>
        <w:br/>
        <w:t>је бетонска бетонски монтажни носачи са бетонским рогљачама , покриван изо ТРЛ.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УНУТРАШЊА И СПОЉНА ОБРАДА ОБЈЕКТА</w:t>
      </w:r>
      <w:r w:rsidRPr="008A01DD">
        <w:rPr>
          <w:rFonts w:ascii="Arial" w:hAnsi="Arial" w:cs="Arial"/>
        </w:rPr>
        <w:br/>
        <w:t>Под у складишту је ферро бетон д=15цм. на тампон слоју ригле дебљине 20цм и шљунка</w:t>
      </w:r>
      <w:r w:rsidRPr="008A01DD">
        <w:rPr>
          <w:rFonts w:ascii="Arial" w:hAnsi="Arial" w:cs="Arial"/>
        </w:rPr>
        <w:br/>
        <w:t>д=10цм.</w:t>
      </w:r>
      <w:r w:rsidRPr="008A01DD">
        <w:rPr>
          <w:rFonts w:ascii="Arial" w:hAnsi="Arial" w:cs="Arial"/>
        </w:rPr>
        <w:br/>
        <w:t>Хидроизолација-хоризонтална ХИ је предвиђена по темељима.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БРАВАРИЈА</w:t>
      </w:r>
      <w:r w:rsidRPr="008A01DD">
        <w:rPr>
          <w:rFonts w:ascii="Arial" w:hAnsi="Arial" w:cs="Arial"/>
        </w:rPr>
        <w:br/>
        <w:t>Браварију у објекту се ради од фабричких елемената, као што су кутијасти</w:t>
      </w:r>
      <w:r w:rsidRPr="008A01DD">
        <w:rPr>
          <w:rFonts w:ascii="Arial" w:hAnsi="Arial" w:cs="Arial"/>
        </w:rPr>
        <w:br/>
        <w:t>профили, цев, пуни профили и сл. Очишћени и бојени бојом за метал у тону по избору</w:t>
      </w:r>
      <w:r w:rsidRPr="008A01DD">
        <w:rPr>
          <w:rFonts w:ascii="Arial" w:hAnsi="Arial" w:cs="Arial"/>
        </w:rPr>
        <w:br/>
        <w:t>пројектанта. Браварска врата на објекту се раде од кутијастих профила и челичног лима.</w:t>
      </w:r>
      <w:r w:rsidRPr="008A01DD">
        <w:rPr>
          <w:rFonts w:ascii="Arial" w:hAnsi="Arial" w:cs="Arial"/>
        </w:rPr>
        <w:br/>
        <w:t>Сва браварија се заштићује антикорозивном заштитном бојом и финално боји</w:t>
      </w:r>
      <w:r w:rsidRPr="008A01DD">
        <w:rPr>
          <w:rFonts w:ascii="Arial" w:hAnsi="Arial" w:cs="Arial"/>
        </w:rPr>
        <w:br/>
        <w:t>бојама за метал. Врло је важно да се заштита браварије у време експлоатације редовно</w:t>
      </w:r>
      <w:r w:rsidRPr="008A01DD">
        <w:rPr>
          <w:rFonts w:ascii="Arial" w:hAnsi="Arial" w:cs="Arial"/>
        </w:rPr>
        <w:br/>
        <w:t>спроводи, како не би дошло до оштећења металних делова, посебно на местима која су</w:t>
      </w:r>
      <w:r w:rsidRPr="008A01DD">
        <w:rPr>
          <w:rFonts w:ascii="Arial" w:hAnsi="Arial" w:cs="Arial"/>
        </w:rPr>
        <w:br/>
        <w:t>статички оптерећена.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br/>
        <w:t>ЛИМАРСКИ РАДОВИ</w:t>
      </w:r>
      <w:r w:rsidRPr="008A01DD">
        <w:rPr>
          <w:rFonts w:ascii="Arial" w:hAnsi="Arial" w:cs="Arial"/>
        </w:rPr>
        <w:br/>
      </w:r>
      <w:r w:rsidRPr="008A01DD">
        <w:rPr>
          <w:rFonts w:ascii="Arial" w:hAnsi="Arial" w:cs="Arial"/>
        </w:rPr>
        <w:lastRenderedPageBreak/>
        <w:t>Покривање објекта се ради од металног поцинкованог трапезастог лима ситније</w:t>
      </w:r>
      <w:r w:rsidRPr="008A01DD">
        <w:rPr>
          <w:rFonts w:ascii="Arial" w:hAnsi="Arial" w:cs="Arial"/>
        </w:rPr>
        <w:br/>
        <w:t>профилације, као и опшивка забатних странаца.</w:t>
      </w:r>
      <w:r w:rsidRPr="008A01DD">
        <w:rPr>
          <w:rFonts w:ascii="Arial" w:hAnsi="Arial" w:cs="Arial"/>
        </w:rPr>
        <w:br/>
        <w:t>Око објекта су предвиђени хоризонтални олуци од поцинкованог лима, развијене ширине</w:t>
      </w:r>
      <w:r w:rsidRPr="008A01DD">
        <w:rPr>
          <w:rFonts w:ascii="Arial" w:hAnsi="Arial" w:cs="Arial"/>
        </w:rPr>
        <w:br/>
        <w:t>33цм квадратног пресека и дебљине лима 0.6мм. Олуке спајати нитнама, једноделно са</w:t>
      </w:r>
      <w:r w:rsidRPr="008A01DD">
        <w:rPr>
          <w:rFonts w:ascii="Arial" w:hAnsi="Arial" w:cs="Arial"/>
        </w:rPr>
        <w:br/>
        <w:t>максималним размаком 3цм и летовани калајем од најмање 40%. Држаче олука урадити од</w:t>
      </w:r>
      <w:r w:rsidRPr="008A01DD">
        <w:rPr>
          <w:rFonts w:ascii="Arial" w:hAnsi="Arial" w:cs="Arial"/>
        </w:rPr>
        <w:br/>
        <w:t>плочица челичних 8/24мм и нитновани са предње стране олука нитнама 0.4мм на размаку од</w:t>
      </w:r>
      <w:r w:rsidRPr="008A01DD">
        <w:rPr>
          <w:rFonts w:ascii="Arial" w:hAnsi="Arial" w:cs="Arial"/>
        </w:rPr>
        <w:br/>
        <w:t>0,80м-1,0м.</w:t>
      </w:r>
      <w:r w:rsidRPr="008A01DD">
        <w:rPr>
          <w:rFonts w:ascii="Arial" w:hAnsi="Arial" w:cs="Arial"/>
        </w:rPr>
        <w:br/>
        <w:t>Из хоризонталних олука вода се одводи вертикалним олуцима од поцинкованог лима,</w:t>
      </w:r>
      <w:r w:rsidRPr="008A01DD">
        <w:rPr>
          <w:rFonts w:ascii="Arial" w:hAnsi="Arial" w:cs="Arial"/>
        </w:rPr>
        <w:br/>
        <w:t>развијене ширине до 33цм квадратног пресека, дебљине лима 0,6мм, делови олуцних цеви</w:t>
      </w:r>
      <w:r w:rsidRPr="008A01DD">
        <w:rPr>
          <w:rFonts w:ascii="Arial" w:hAnsi="Arial" w:cs="Arial"/>
        </w:rPr>
        <w:br/>
        <w:t>морају да улазе један у други минимум 50мм и да се залетују калајем од најмање 40%.</w:t>
      </w:r>
      <w:r w:rsidRPr="008A01DD">
        <w:rPr>
          <w:rFonts w:ascii="Arial" w:hAnsi="Arial" w:cs="Arial"/>
        </w:rPr>
        <w:br/>
        <w:t>Поцинковане обујмице са држачима поставити на размаку од 200цм. Преко обујмица</w:t>
      </w:r>
      <w:r w:rsidRPr="008A01DD">
        <w:rPr>
          <w:rFonts w:ascii="Arial" w:hAnsi="Arial" w:cs="Arial"/>
        </w:rPr>
        <w:br/>
        <w:t>поставити украсну траку. Цеви морају бити удаљене од зида минимум 20мм.</w:t>
      </w:r>
      <w:r w:rsidRPr="008A01DD">
        <w:rPr>
          <w:rFonts w:ascii="Arial" w:hAnsi="Arial" w:cs="Arial"/>
        </w:rPr>
        <w:br/>
        <w:t>На споју хоризонталног и вертикалног олука урадити перфориране прохромске цедилице</w:t>
      </w:r>
      <w:r w:rsidR="008A01DD">
        <w:rPr>
          <w:rFonts w:ascii="Arial" w:hAnsi="Arial" w:cs="Arial"/>
        </w:rPr>
        <w:t xml:space="preserve"> </w:t>
      </w:r>
      <w:r w:rsidRPr="008A01DD">
        <w:rPr>
          <w:rFonts w:ascii="Arial" w:hAnsi="Arial" w:cs="Arial"/>
        </w:rPr>
        <w:t>(мрежице) за сакупљање нечистоћа</w:t>
      </w:r>
      <w:r w:rsidRPr="008A01DD">
        <w:rPr>
          <w:rFonts w:ascii="Arial" w:hAnsi="Arial" w:cs="Arial"/>
        </w:rPr>
        <w:br/>
      </w:r>
    </w:p>
    <w:p w:rsidR="00394FB3" w:rsidRPr="008A01DD" w:rsidRDefault="00394FB3" w:rsidP="008A01DD">
      <w:pPr>
        <w:rPr>
          <w:rFonts w:ascii="Arial" w:hAnsi="Arial" w:cs="Arial"/>
        </w:rPr>
      </w:pPr>
    </w:p>
    <w:p w:rsidR="002C67ED" w:rsidRPr="008A01DD" w:rsidRDefault="002C67ED" w:rsidP="008A01DD">
      <w:pPr>
        <w:rPr>
          <w:rFonts w:ascii="Arial" w:hAnsi="Arial" w:cs="Arial"/>
        </w:rPr>
      </w:pPr>
    </w:p>
    <w:sectPr w:rsidR="002C67ED" w:rsidRPr="008A01D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C67ED"/>
    <w:rsid w:val="002F4173"/>
    <w:rsid w:val="00326F90"/>
    <w:rsid w:val="00394FB3"/>
    <w:rsid w:val="00474207"/>
    <w:rsid w:val="00767642"/>
    <w:rsid w:val="008A01D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527106"/>
  <w14:defaultImageDpi w14:val="300"/>
  <w15:docId w15:val="{34C389CF-6B99-4062-BD05-49295A4D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04F8F6-9C09-408A-AC0E-CC0CCEC8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2712</Words>
  <Characters>16251</Characters>
  <Application>Microsoft Office Word</Application>
  <DocSecurity>0</DocSecurity>
  <Lines>338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Marko</cp:lastModifiedBy>
  <cp:revision>5</cp:revision>
  <dcterms:created xsi:type="dcterms:W3CDTF">2013-12-23T23:15:00Z</dcterms:created>
  <dcterms:modified xsi:type="dcterms:W3CDTF">2025-08-28T22:08:00Z</dcterms:modified>
  <cp:category/>
</cp:coreProperties>
</file>